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75DCC" w:rsidRDefault="00A75DCC" w:rsidP="00A91FFE">
      <w:pPr>
        <w:jc w:val="both"/>
        <w:rPr>
          <w:bCs/>
          <w:szCs w:val="28"/>
        </w:rPr>
      </w:pPr>
    </w:p>
    <w:p w:rsidR="00A75DCC" w:rsidRPr="00FD6A0D" w:rsidRDefault="00A75DCC" w:rsidP="00A91FFE">
      <w:pPr>
        <w:jc w:val="both"/>
        <w:rPr>
          <w:bCs/>
          <w:szCs w:val="28"/>
        </w:rPr>
      </w:pPr>
    </w:p>
    <w:p w:rsidR="00B35688" w:rsidRPr="00AF04DB" w:rsidRDefault="00A91FFE" w:rsidP="00AF04DB">
      <w:pPr>
        <w:pStyle w:val="aff"/>
        <w:jc w:val="right"/>
        <w:rPr>
          <w:sz w:val="24"/>
          <w:szCs w:val="24"/>
        </w:rPr>
      </w:pPr>
      <w:r>
        <w:rPr>
          <w:sz w:val="24"/>
          <w:szCs w:val="24"/>
        </w:rPr>
        <w:t>УТВЕРЖДЕН</w:t>
      </w:r>
      <w:r w:rsidR="00994A7C">
        <w:rPr>
          <w:sz w:val="24"/>
          <w:szCs w:val="24"/>
        </w:rPr>
        <w:t>О</w:t>
      </w:r>
    </w:p>
    <w:p w:rsidR="00B35688" w:rsidRPr="00AF04DB" w:rsidRDefault="00A91FFE" w:rsidP="00AF04DB">
      <w:pPr>
        <w:pStyle w:val="aff"/>
        <w:jc w:val="right"/>
        <w:rPr>
          <w:sz w:val="24"/>
          <w:szCs w:val="24"/>
        </w:rPr>
      </w:pPr>
      <w:r>
        <w:rPr>
          <w:sz w:val="24"/>
          <w:szCs w:val="24"/>
        </w:rPr>
        <w:t>р</w:t>
      </w:r>
      <w:r w:rsidR="00B35688" w:rsidRPr="00AF04DB">
        <w:rPr>
          <w:sz w:val="24"/>
          <w:szCs w:val="24"/>
        </w:rPr>
        <w:t xml:space="preserve">ешением избирательной комиссии </w:t>
      </w:r>
    </w:p>
    <w:p w:rsidR="00B35688" w:rsidRPr="00AF04DB" w:rsidRDefault="00B35688" w:rsidP="00AF04DB">
      <w:pPr>
        <w:pStyle w:val="aff"/>
        <w:jc w:val="right"/>
        <w:rPr>
          <w:sz w:val="24"/>
          <w:szCs w:val="24"/>
        </w:rPr>
      </w:pPr>
      <w:r w:rsidRPr="00AF04DB">
        <w:rPr>
          <w:sz w:val="24"/>
          <w:szCs w:val="24"/>
        </w:rPr>
        <w:t>МО «</w:t>
      </w:r>
      <w:r w:rsidR="000A50C6">
        <w:rPr>
          <w:sz w:val="24"/>
          <w:szCs w:val="24"/>
        </w:rPr>
        <w:t>Колгуевский</w:t>
      </w:r>
      <w:r w:rsidR="00AF04DB">
        <w:rPr>
          <w:sz w:val="24"/>
          <w:szCs w:val="24"/>
        </w:rPr>
        <w:t xml:space="preserve"> сельсовет</w:t>
      </w:r>
      <w:r w:rsidRPr="00AF04DB">
        <w:rPr>
          <w:sz w:val="24"/>
          <w:szCs w:val="24"/>
        </w:rPr>
        <w:t>»</w:t>
      </w:r>
      <w:r w:rsidR="00AF04DB">
        <w:rPr>
          <w:sz w:val="24"/>
          <w:szCs w:val="24"/>
        </w:rPr>
        <w:t xml:space="preserve"> НАО</w:t>
      </w:r>
    </w:p>
    <w:p w:rsidR="00B35688" w:rsidRPr="00AF04DB" w:rsidRDefault="000A50C6" w:rsidP="00AF04DB">
      <w:pPr>
        <w:pStyle w:val="aff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24 июня </w:t>
      </w:r>
      <w:r w:rsidR="00A91FFE">
        <w:rPr>
          <w:sz w:val="24"/>
          <w:szCs w:val="24"/>
        </w:rPr>
        <w:t>20</w:t>
      </w:r>
      <w:r>
        <w:rPr>
          <w:sz w:val="24"/>
          <w:szCs w:val="24"/>
        </w:rPr>
        <w:t xml:space="preserve">19 </w:t>
      </w:r>
      <w:r w:rsidR="00A91FFE">
        <w:rPr>
          <w:sz w:val="24"/>
          <w:szCs w:val="24"/>
        </w:rPr>
        <w:t>года</w:t>
      </w:r>
      <w:r w:rsidR="00B35688" w:rsidRPr="00AF04DB">
        <w:rPr>
          <w:sz w:val="24"/>
          <w:szCs w:val="24"/>
        </w:rPr>
        <w:t xml:space="preserve"> № </w:t>
      </w:r>
      <w:r>
        <w:rPr>
          <w:sz w:val="24"/>
          <w:szCs w:val="24"/>
        </w:rPr>
        <w:t>13</w:t>
      </w:r>
    </w:p>
    <w:p w:rsidR="00B35688" w:rsidRPr="00C46EC6" w:rsidRDefault="00B35688" w:rsidP="00B35688">
      <w:pPr>
        <w:pStyle w:val="aff5"/>
        <w:spacing w:before="0" w:after="0"/>
        <w:ind w:left="5761"/>
        <w:jc w:val="center"/>
      </w:pPr>
    </w:p>
    <w:p w:rsidR="00B35688" w:rsidRPr="00724E4B" w:rsidRDefault="00B35688" w:rsidP="00B35688">
      <w:pPr>
        <w:rPr>
          <w:b/>
        </w:rPr>
      </w:pPr>
    </w:p>
    <w:p w:rsidR="00B35688" w:rsidRPr="00A75DCC" w:rsidRDefault="00AF04DB" w:rsidP="00B35688">
      <w:pPr>
        <w:pStyle w:val="25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napToGrid w:val="0"/>
          <w:sz w:val="24"/>
          <w:szCs w:val="24"/>
        </w:rPr>
      </w:pPr>
      <w:r w:rsidRPr="00A75DCC">
        <w:rPr>
          <w:rFonts w:ascii="Times New Roman" w:hAnsi="Times New Roman"/>
          <w:snapToGrid w:val="0"/>
          <w:sz w:val="24"/>
          <w:szCs w:val="24"/>
        </w:rPr>
        <w:t>Образец</w:t>
      </w:r>
      <w:r w:rsidR="00B35688" w:rsidRPr="00A75DCC">
        <w:rPr>
          <w:rFonts w:ascii="Times New Roman" w:hAnsi="Times New Roman"/>
          <w:snapToGrid w:val="0"/>
          <w:sz w:val="24"/>
          <w:szCs w:val="24"/>
        </w:rPr>
        <w:t xml:space="preserve"> и описание удостоверения зарегистрированного </w:t>
      </w:r>
    </w:p>
    <w:p w:rsidR="00B0174B" w:rsidRPr="00A75DCC" w:rsidRDefault="00B35688" w:rsidP="00B0174B">
      <w:pPr>
        <w:pStyle w:val="aff8"/>
        <w:spacing w:after="0"/>
        <w:ind w:left="-70" w:right="-66"/>
        <w:jc w:val="center"/>
      </w:pPr>
      <w:r w:rsidRPr="00A75DCC">
        <w:rPr>
          <w:snapToGrid w:val="0"/>
        </w:rPr>
        <w:t xml:space="preserve">кандидата </w:t>
      </w:r>
      <w:r w:rsidR="00A75DCC">
        <w:rPr>
          <w:bCs/>
        </w:rPr>
        <w:t>на должность г</w:t>
      </w:r>
      <w:r w:rsidR="00B0174B" w:rsidRPr="00A75DCC">
        <w:rPr>
          <w:bCs/>
        </w:rPr>
        <w:t>лавы муниципального образования «</w:t>
      </w:r>
      <w:r w:rsidR="000A50C6" w:rsidRPr="00A75DCC">
        <w:rPr>
          <w:bCs/>
        </w:rPr>
        <w:t>Колгуевский</w:t>
      </w:r>
      <w:r w:rsidR="00B0174B" w:rsidRPr="00A75DCC">
        <w:rPr>
          <w:bCs/>
        </w:rPr>
        <w:t>сельсовет» Ненецкого автономного округа</w:t>
      </w:r>
    </w:p>
    <w:p w:rsidR="00AF04DB" w:rsidRPr="00724E4B" w:rsidRDefault="00AF04DB" w:rsidP="00B0174B">
      <w:pPr>
        <w:pStyle w:val="25"/>
        <w:widowControl w:val="0"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b/>
          <w:snapToGrid w:val="0"/>
          <w:sz w:val="28"/>
          <w:szCs w:val="24"/>
        </w:rPr>
      </w:pPr>
    </w:p>
    <w:tbl>
      <w:tblPr>
        <w:tblW w:w="9142" w:type="dxa"/>
        <w:tblBorders>
          <w:top w:val="dotted" w:sz="4" w:space="0" w:color="D9D9D9"/>
          <w:left w:val="dotted" w:sz="4" w:space="0" w:color="D9D9D9"/>
          <w:bottom w:val="dotted" w:sz="4" w:space="0" w:color="D9D9D9"/>
          <w:right w:val="dotted" w:sz="4" w:space="0" w:color="D9D9D9"/>
          <w:insideV w:val="dotted" w:sz="4" w:space="0" w:color="D9D9D9"/>
        </w:tblBorders>
        <w:tblCellMar>
          <w:left w:w="70" w:type="dxa"/>
          <w:right w:w="70" w:type="dxa"/>
        </w:tblCellMar>
        <w:tblLook w:val="0000"/>
      </w:tblPr>
      <w:tblGrid>
        <w:gridCol w:w="2694"/>
        <w:gridCol w:w="2486"/>
        <w:gridCol w:w="3962"/>
      </w:tblGrid>
      <w:tr w:rsidR="00AF04DB" w:rsidRPr="00F92EDF" w:rsidTr="006A3760">
        <w:trPr>
          <w:trHeight w:hRule="exact" w:val="1317"/>
        </w:trPr>
        <w:tc>
          <w:tcPr>
            <w:tcW w:w="91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04DB" w:rsidRPr="00F92EDF" w:rsidRDefault="008D34CB" w:rsidP="00276F4B">
            <w:pPr>
              <w:jc w:val="center"/>
              <w:rPr>
                <w:bCs/>
                <w:iCs/>
                <w:sz w:val="20"/>
                <w:szCs w:val="24"/>
              </w:rPr>
            </w:pPr>
            <w:r>
              <w:rPr>
                <w:spacing w:val="-2"/>
                <w:w w:val="80"/>
              </w:rPr>
              <w:t>В</w:t>
            </w:r>
            <w:r w:rsidR="00AF04DB" w:rsidRPr="00C46EC6">
              <w:rPr>
                <w:spacing w:val="-2"/>
                <w:w w:val="80"/>
              </w:rPr>
              <w:t xml:space="preserve">ыборы </w:t>
            </w:r>
            <w:r w:rsidR="00A75DCC">
              <w:rPr>
                <w:spacing w:val="-2"/>
                <w:w w:val="80"/>
              </w:rPr>
              <w:t>г</w:t>
            </w:r>
            <w:r w:rsidR="00AF04DB">
              <w:rPr>
                <w:spacing w:val="-2"/>
                <w:w w:val="80"/>
              </w:rPr>
              <w:t>лавы муниципального образования</w:t>
            </w:r>
            <w:r w:rsidR="00AF04DB">
              <w:rPr>
                <w:spacing w:val="-2"/>
                <w:w w:val="80"/>
              </w:rPr>
              <w:br/>
              <w:t>«</w:t>
            </w:r>
            <w:r w:rsidR="000A50C6">
              <w:rPr>
                <w:spacing w:val="-2"/>
                <w:w w:val="80"/>
              </w:rPr>
              <w:t>Колгуевский</w:t>
            </w:r>
            <w:r w:rsidR="00AF04DB">
              <w:rPr>
                <w:spacing w:val="-2"/>
                <w:w w:val="80"/>
              </w:rPr>
              <w:t xml:space="preserve"> сельсовет» </w:t>
            </w:r>
            <w:r w:rsidR="00AF04DB" w:rsidRPr="00F92EDF">
              <w:rPr>
                <w:spacing w:val="-2"/>
                <w:w w:val="80"/>
              </w:rPr>
              <w:t>Ненецкого автономного округа</w:t>
            </w:r>
          </w:p>
          <w:p w:rsidR="00AF04DB" w:rsidRPr="008D34CB" w:rsidRDefault="003D3310" w:rsidP="00276F4B">
            <w:pPr>
              <w:jc w:val="center"/>
              <w:rPr>
                <w:b/>
                <w:bCs/>
                <w:iCs/>
                <w:sz w:val="20"/>
                <w:szCs w:val="24"/>
              </w:rPr>
            </w:pPr>
            <w:r>
              <w:rPr>
                <w:b/>
                <w:bCs/>
                <w:iCs/>
                <w:sz w:val="20"/>
                <w:szCs w:val="24"/>
              </w:rPr>
              <w:t>08</w:t>
            </w:r>
            <w:r w:rsidR="008D34CB">
              <w:rPr>
                <w:b/>
                <w:bCs/>
                <w:iCs/>
                <w:sz w:val="20"/>
                <w:szCs w:val="24"/>
              </w:rPr>
              <w:t xml:space="preserve"> сентября</w:t>
            </w:r>
            <w:r w:rsidR="001E70FC" w:rsidRPr="008D34CB">
              <w:rPr>
                <w:b/>
                <w:bCs/>
                <w:iCs/>
                <w:sz w:val="20"/>
                <w:szCs w:val="24"/>
              </w:rPr>
              <w:t xml:space="preserve"> 201</w:t>
            </w:r>
            <w:r>
              <w:rPr>
                <w:b/>
                <w:bCs/>
                <w:iCs/>
                <w:sz w:val="20"/>
                <w:szCs w:val="24"/>
              </w:rPr>
              <w:t>9</w:t>
            </w:r>
            <w:r w:rsidR="00AF04DB" w:rsidRPr="008D34CB">
              <w:rPr>
                <w:b/>
                <w:bCs/>
                <w:iCs/>
                <w:sz w:val="20"/>
                <w:szCs w:val="24"/>
              </w:rPr>
              <w:t xml:space="preserve"> года</w:t>
            </w:r>
          </w:p>
          <w:p w:rsidR="00AF04DB" w:rsidRPr="00F92EDF" w:rsidRDefault="00AF04DB" w:rsidP="00276F4B">
            <w:pPr>
              <w:jc w:val="center"/>
            </w:pPr>
            <w:r w:rsidRPr="008D34CB">
              <w:rPr>
                <w:b/>
              </w:rPr>
              <w:t>У Д О С Т О В Е Р Е Н И Е   №</w:t>
            </w:r>
          </w:p>
        </w:tc>
      </w:tr>
      <w:tr w:rsidR="00AF04DB" w:rsidRPr="00D2183A" w:rsidTr="006A3760">
        <w:trPr>
          <w:cantSplit/>
          <w:trHeight w:hRule="exact" w:val="740"/>
        </w:trPr>
        <w:tc>
          <w:tcPr>
            <w:tcW w:w="9142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04DB" w:rsidRPr="00D2183A" w:rsidRDefault="00AF04DB" w:rsidP="00AF04DB">
            <w:pPr>
              <w:ind w:left="17" w:hanging="17"/>
              <w:jc w:val="center"/>
              <w:rPr>
                <w:caps/>
                <w:szCs w:val="28"/>
              </w:rPr>
            </w:pPr>
            <w:r w:rsidRPr="00D2183A">
              <w:rPr>
                <w:caps/>
                <w:szCs w:val="28"/>
              </w:rPr>
              <w:t>___________________                                                                   ___________________________________</w:t>
            </w:r>
          </w:p>
        </w:tc>
      </w:tr>
      <w:tr w:rsidR="00AF04DB" w:rsidRPr="00D2183A" w:rsidTr="006A3760">
        <w:trPr>
          <w:cantSplit/>
          <w:trHeight w:val="1066"/>
        </w:trPr>
        <w:tc>
          <w:tcPr>
            <w:tcW w:w="518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04DB" w:rsidRDefault="00AF04DB" w:rsidP="00276F4B">
            <w:pPr>
              <w:pStyle w:val="af1"/>
              <w:jc w:val="both"/>
              <w:rPr>
                <w:sz w:val="20"/>
              </w:rPr>
            </w:pPr>
          </w:p>
          <w:p w:rsidR="00AF04DB" w:rsidRDefault="00AF04DB" w:rsidP="00276F4B">
            <w:pPr>
              <w:pStyle w:val="af1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зарегистрирован</w:t>
            </w:r>
            <w:r w:rsidRPr="00F76B4B">
              <w:rPr>
                <w:sz w:val="20"/>
              </w:rPr>
              <w:t xml:space="preserve"> кандидатом </w:t>
            </w:r>
            <w:r>
              <w:rPr>
                <w:sz w:val="20"/>
              </w:rPr>
              <w:t xml:space="preserve">на должность </w:t>
            </w:r>
            <w:r w:rsidR="0089542A">
              <w:rPr>
                <w:sz w:val="20"/>
              </w:rPr>
              <w:t>г</w:t>
            </w:r>
            <w:bookmarkStart w:id="0" w:name="_GoBack"/>
            <w:bookmarkEnd w:id="0"/>
            <w:r>
              <w:rPr>
                <w:sz w:val="20"/>
              </w:rPr>
              <w:t>лавы муниципального образования «</w:t>
            </w:r>
            <w:r w:rsidR="006A3760">
              <w:rPr>
                <w:sz w:val="20"/>
              </w:rPr>
              <w:t>Колгуевский</w:t>
            </w:r>
            <w:r>
              <w:rPr>
                <w:sz w:val="20"/>
              </w:rPr>
              <w:t xml:space="preserve"> сельсовет» </w:t>
            </w:r>
            <w:r w:rsidR="00276F4B">
              <w:rPr>
                <w:sz w:val="20"/>
              </w:rPr>
              <w:t>Ненецкого автономного округа</w:t>
            </w:r>
            <w:r>
              <w:rPr>
                <w:sz w:val="20"/>
              </w:rPr>
              <w:t>, выдвинут ________________</w:t>
            </w:r>
            <w:r w:rsidR="00276F4B">
              <w:rPr>
                <w:sz w:val="20"/>
              </w:rPr>
              <w:t>____________________</w:t>
            </w:r>
            <w:r w:rsidR="00A91FFE">
              <w:rPr>
                <w:sz w:val="20"/>
              </w:rPr>
              <w:t>___________</w:t>
            </w:r>
          </w:p>
          <w:p w:rsidR="00AF04DB" w:rsidRDefault="00AF04DB" w:rsidP="00276F4B">
            <w:pPr>
              <w:pStyle w:val="af1"/>
              <w:jc w:val="both"/>
              <w:rPr>
                <w:b/>
                <w:sz w:val="20"/>
              </w:rPr>
            </w:pPr>
            <w:r>
              <w:rPr>
                <w:sz w:val="20"/>
              </w:rPr>
              <w:t xml:space="preserve">________________________________________________ </w:t>
            </w:r>
          </w:p>
          <w:p w:rsidR="00AF04DB" w:rsidRPr="007E0646" w:rsidRDefault="00AF04DB" w:rsidP="00276F4B">
            <w:pPr>
              <w:pStyle w:val="af1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________________________________________________</w:t>
            </w:r>
          </w:p>
        </w:tc>
        <w:tc>
          <w:tcPr>
            <w:tcW w:w="3962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F04DB" w:rsidRDefault="00AF04DB" w:rsidP="00276F4B">
            <w:pPr>
              <w:jc w:val="center"/>
              <w:rPr>
                <w:b/>
              </w:rPr>
            </w:pPr>
          </w:p>
          <w:p w:rsidR="00AF04DB" w:rsidRPr="00D2183A" w:rsidRDefault="00AF04DB" w:rsidP="00276F4B">
            <w:pPr>
              <w:jc w:val="center"/>
            </w:pPr>
            <w:r w:rsidRPr="00D2183A">
              <w:t>фото</w:t>
            </w:r>
          </w:p>
        </w:tc>
      </w:tr>
      <w:tr w:rsidR="00AF04DB" w:rsidRPr="00FF0276" w:rsidTr="006A3760">
        <w:trPr>
          <w:cantSplit/>
          <w:trHeight w:val="34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F04DB" w:rsidRDefault="00A91FFE" w:rsidP="008D34CB">
            <w:pPr>
              <w:rPr>
                <w:i/>
                <w:sz w:val="18"/>
              </w:rPr>
            </w:pPr>
            <w:r>
              <w:rPr>
                <w:i/>
                <w:sz w:val="18"/>
                <w:szCs w:val="24"/>
              </w:rPr>
              <w:t>Председатель и</w:t>
            </w:r>
            <w:r w:rsidR="006A3760">
              <w:rPr>
                <w:i/>
                <w:sz w:val="18"/>
                <w:szCs w:val="24"/>
              </w:rPr>
              <w:t>збирательной комиссии</w:t>
            </w:r>
            <w:r w:rsidR="00AF04DB">
              <w:rPr>
                <w:i/>
                <w:sz w:val="18"/>
                <w:szCs w:val="24"/>
              </w:rPr>
              <w:t xml:space="preserve"> МО  «</w:t>
            </w:r>
            <w:r w:rsidR="009E4879">
              <w:rPr>
                <w:i/>
                <w:sz w:val="18"/>
                <w:szCs w:val="24"/>
              </w:rPr>
              <w:t xml:space="preserve">Колгуевский </w:t>
            </w:r>
            <w:r w:rsidR="00AF04DB">
              <w:rPr>
                <w:i/>
                <w:sz w:val="18"/>
                <w:szCs w:val="24"/>
              </w:rPr>
              <w:t>сельсовет» НАО</w:t>
            </w: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4DB" w:rsidRDefault="00AF04DB" w:rsidP="00276F4B">
            <w:pPr>
              <w:jc w:val="right"/>
              <w:rPr>
                <w:sz w:val="18"/>
              </w:rPr>
            </w:pPr>
            <w:r w:rsidRPr="00FF0276">
              <w:rPr>
                <w:sz w:val="16"/>
                <w:szCs w:val="16"/>
              </w:rPr>
              <w:t>М.П.</w:t>
            </w:r>
          </w:p>
        </w:tc>
        <w:tc>
          <w:tcPr>
            <w:tcW w:w="3962" w:type="dxa"/>
            <w:vMerge/>
            <w:tcBorders>
              <w:left w:val="nil"/>
              <w:right w:val="single" w:sz="4" w:space="0" w:color="auto"/>
            </w:tcBorders>
          </w:tcPr>
          <w:p w:rsidR="00AF04DB" w:rsidRPr="00FF0276" w:rsidRDefault="00AF04DB" w:rsidP="00276F4B">
            <w:pPr>
              <w:jc w:val="center"/>
              <w:rPr>
                <w:sz w:val="16"/>
                <w:szCs w:val="16"/>
              </w:rPr>
            </w:pPr>
          </w:p>
        </w:tc>
      </w:tr>
      <w:tr w:rsidR="00AF04DB" w:rsidRPr="005A0E4B" w:rsidTr="006A3760">
        <w:trPr>
          <w:cantSplit/>
          <w:trHeight w:hRule="exact" w:val="391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F04DB" w:rsidRDefault="00AF04DB" w:rsidP="00276F4B">
            <w:pPr>
              <w:rPr>
                <w:i/>
                <w:sz w:val="20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</w:tcPr>
          <w:p w:rsidR="00AF04DB" w:rsidRPr="005A0E4B" w:rsidRDefault="008D34CB" w:rsidP="008D34CB">
            <w:pPr>
              <w:jc w:val="center"/>
              <w:rPr>
                <w:i/>
                <w:sz w:val="18"/>
                <w:szCs w:val="24"/>
              </w:rPr>
            </w:pPr>
            <w:r>
              <w:rPr>
                <w:i/>
                <w:sz w:val="18"/>
                <w:szCs w:val="24"/>
              </w:rPr>
              <w:t xml:space="preserve">   _____________</w:t>
            </w:r>
          </w:p>
        </w:tc>
        <w:tc>
          <w:tcPr>
            <w:tcW w:w="3962" w:type="dxa"/>
            <w:vMerge/>
            <w:tcBorders>
              <w:left w:val="nil"/>
              <w:right w:val="single" w:sz="4" w:space="0" w:color="auto"/>
            </w:tcBorders>
          </w:tcPr>
          <w:p w:rsidR="00AF04DB" w:rsidRPr="005A0E4B" w:rsidRDefault="00AF04DB" w:rsidP="00276F4B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AF04DB" w:rsidRPr="005A0E4B" w:rsidTr="006A3760">
        <w:trPr>
          <w:trHeight w:hRule="exact" w:val="592"/>
        </w:trPr>
        <w:tc>
          <w:tcPr>
            <w:tcW w:w="5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F04DB" w:rsidRPr="005A0E4B" w:rsidRDefault="00AF04DB" w:rsidP="00276F4B">
            <w:pPr>
              <w:rPr>
                <w:i/>
                <w:sz w:val="16"/>
                <w:szCs w:val="16"/>
              </w:rPr>
            </w:pPr>
            <w:r w:rsidRPr="005A0E4B">
              <w:rPr>
                <w:i/>
                <w:sz w:val="16"/>
                <w:szCs w:val="16"/>
              </w:rPr>
              <w:t>Действител</w:t>
            </w:r>
            <w:r w:rsidR="001E70FC">
              <w:rPr>
                <w:i/>
                <w:sz w:val="16"/>
                <w:szCs w:val="16"/>
              </w:rPr>
              <w:t xml:space="preserve">ьно до </w:t>
            </w:r>
            <w:r w:rsidR="003D3310">
              <w:rPr>
                <w:i/>
                <w:sz w:val="16"/>
                <w:szCs w:val="16"/>
              </w:rPr>
              <w:t>09</w:t>
            </w:r>
            <w:r w:rsidR="008D34CB">
              <w:rPr>
                <w:i/>
                <w:sz w:val="16"/>
                <w:szCs w:val="16"/>
              </w:rPr>
              <w:t xml:space="preserve"> сентября</w:t>
            </w:r>
            <w:r w:rsidR="00A91FFE">
              <w:rPr>
                <w:i/>
                <w:sz w:val="16"/>
                <w:szCs w:val="16"/>
              </w:rPr>
              <w:t xml:space="preserve"> 201</w:t>
            </w:r>
            <w:r w:rsidR="003D3310">
              <w:rPr>
                <w:i/>
                <w:sz w:val="16"/>
                <w:szCs w:val="16"/>
              </w:rPr>
              <w:t>9</w:t>
            </w:r>
            <w:r w:rsidR="00A91FFE">
              <w:rPr>
                <w:i/>
                <w:sz w:val="16"/>
                <w:szCs w:val="16"/>
              </w:rPr>
              <w:t xml:space="preserve"> года</w:t>
            </w:r>
          </w:p>
          <w:p w:rsidR="00AF04DB" w:rsidRPr="005A0E4B" w:rsidRDefault="00AF04DB" w:rsidP="00276F4B">
            <w:pPr>
              <w:rPr>
                <w:i/>
                <w:sz w:val="12"/>
                <w:szCs w:val="12"/>
              </w:rPr>
            </w:pPr>
            <w:r w:rsidRPr="005A0E4B">
              <w:rPr>
                <w:i/>
                <w:sz w:val="12"/>
                <w:szCs w:val="12"/>
              </w:rPr>
              <w:t>(при предъявлении паспорта или заменяющего его документа)</w:t>
            </w:r>
          </w:p>
        </w:tc>
        <w:tc>
          <w:tcPr>
            <w:tcW w:w="39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4DB" w:rsidRPr="005A0E4B" w:rsidRDefault="00AF04DB" w:rsidP="00276F4B">
            <w:pPr>
              <w:jc w:val="center"/>
              <w:rPr>
                <w:i/>
                <w:sz w:val="18"/>
                <w:szCs w:val="24"/>
              </w:rPr>
            </w:pPr>
          </w:p>
        </w:tc>
      </w:tr>
    </w:tbl>
    <w:p w:rsidR="00913559" w:rsidRPr="00913559" w:rsidRDefault="00913559" w:rsidP="00AF04DB">
      <w:pPr>
        <w:spacing w:line="360" w:lineRule="auto"/>
        <w:jc w:val="both"/>
        <w:rPr>
          <w:sz w:val="10"/>
          <w:szCs w:val="10"/>
        </w:rPr>
      </w:pPr>
    </w:p>
    <w:p w:rsidR="00AF04DB" w:rsidRDefault="00AF04DB" w:rsidP="00AF04DB">
      <w:pPr>
        <w:pStyle w:val="af4"/>
        <w:jc w:val="both"/>
      </w:pPr>
    </w:p>
    <w:p w:rsidR="00B35688" w:rsidRPr="001B1900" w:rsidRDefault="00B35688" w:rsidP="00AF04DB">
      <w:pPr>
        <w:pStyle w:val="af4"/>
        <w:ind w:firstLine="567"/>
        <w:jc w:val="both"/>
      </w:pPr>
      <w:r w:rsidRPr="001B1900">
        <w:t>Примечание. Удостоверение оформляется на бланке размером 12х8 см. На лицевой стороне указывается фа</w:t>
      </w:r>
      <w:r w:rsidR="00AF04DB">
        <w:t>милия, имя, отчество кандидатана должность главы,</w:t>
      </w:r>
      <w:r w:rsidRPr="001B1900">
        <w:t xml:space="preserve"> наименование избирательного объединения, выдвинувшего </w:t>
      </w:r>
      <w:r w:rsidR="00AF04DB">
        <w:t>кандидата</w:t>
      </w:r>
      <w:r w:rsidR="003D3310">
        <w:t xml:space="preserve"> (если кандидат выдвинут в порядке самовыдвижения, пишется «в порядке самовыдвижения»)</w:t>
      </w:r>
      <w:r w:rsidRPr="001B1900">
        <w:t>, ставятся фамилия, инициалы и по</w:t>
      </w:r>
      <w:r>
        <w:t xml:space="preserve">дпись председателя </w:t>
      </w:r>
      <w:r w:rsidRPr="001B1900">
        <w:t>избирательной комиссии</w:t>
      </w:r>
      <w:r w:rsidR="000A50C6">
        <w:t xml:space="preserve"> МО</w:t>
      </w:r>
      <w:r>
        <w:t xml:space="preserve"> «</w:t>
      </w:r>
      <w:r w:rsidR="000A50C6">
        <w:t>Колгуевский</w:t>
      </w:r>
      <w:r w:rsidR="00AF04DB">
        <w:t xml:space="preserve"> сельсовет» НАО</w:t>
      </w:r>
      <w:r w:rsidR="00913559">
        <w:t>.</w:t>
      </w:r>
    </w:p>
    <w:p w:rsidR="00B35688" w:rsidRPr="001B1900" w:rsidRDefault="00B35688" w:rsidP="00AF04DB">
      <w:pPr>
        <w:pStyle w:val="af4"/>
        <w:ind w:firstLine="567"/>
        <w:jc w:val="both"/>
      </w:pPr>
      <w:r w:rsidRPr="001B1900">
        <w:t xml:space="preserve">Подпись председателя </w:t>
      </w:r>
      <w:r>
        <w:t>и</w:t>
      </w:r>
      <w:r w:rsidRPr="001B1900">
        <w:t xml:space="preserve">збирательной комиссии </w:t>
      </w:r>
      <w:r w:rsidR="000A50C6">
        <w:t>МО</w:t>
      </w:r>
      <w:r w:rsidR="00AF04DB">
        <w:t>«</w:t>
      </w:r>
      <w:r w:rsidR="000A50C6">
        <w:t>Колгуевский</w:t>
      </w:r>
      <w:r w:rsidR="00AF04DB">
        <w:t xml:space="preserve"> сельсовет» НАО</w:t>
      </w:r>
      <w:r w:rsidRPr="001B1900">
        <w:t xml:space="preserve">скрепляются печатью избирательной комиссии. </w:t>
      </w:r>
    </w:p>
    <w:p w:rsidR="00B35688" w:rsidRPr="001B1900" w:rsidRDefault="00B35688" w:rsidP="00AF04DB">
      <w:pPr>
        <w:pStyle w:val="af4"/>
        <w:ind w:firstLine="567"/>
        <w:jc w:val="both"/>
      </w:pPr>
      <w:r w:rsidRPr="001B1900">
        <w:t xml:space="preserve">Удостоверение выдается соответственно на основании </w:t>
      </w:r>
      <w:r>
        <w:t>решенияи</w:t>
      </w:r>
      <w:r w:rsidRPr="001B1900">
        <w:t xml:space="preserve">збирательной комиссии </w:t>
      </w:r>
      <w:r w:rsidR="000A50C6">
        <w:t>МО</w:t>
      </w:r>
      <w:r w:rsidR="00AF04DB">
        <w:t>«</w:t>
      </w:r>
      <w:r w:rsidR="000A50C6">
        <w:t xml:space="preserve">Колгуевский </w:t>
      </w:r>
      <w:r w:rsidR="00AF04DB">
        <w:t>сельсовет» НАО</w:t>
      </w:r>
      <w:r w:rsidRPr="001B1900">
        <w:t xml:space="preserve">о регистрации кандидата </w:t>
      </w:r>
      <w:r w:rsidR="00AF04DB">
        <w:t xml:space="preserve">на должность </w:t>
      </w:r>
      <w:r w:rsidR="00A75DCC">
        <w:t>г</w:t>
      </w:r>
      <w:r w:rsidR="00AF04DB">
        <w:t>лавы муниципального образования «</w:t>
      </w:r>
      <w:r w:rsidR="000A50C6">
        <w:t>Колгуевский</w:t>
      </w:r>
      <w:r w:rsidR="00201801">
        <w:t xml:space="preserve"> сельсовет» Н</w:t>
      </w:r>
      <w:r w:rsidR="00AF04DB">
        <w:t>енецкого автономного округа</w:t>
      </w:r>
      <w:r w:rsidRPr="001B1900">
        <w:t xml:space="preserve">по </w:t>
      </w:r>
      <w:r w:rsidR="00201801">
        <w:t>единому</w:t>
      </w:r>
      <w:r w:rsidR="00AF04DB">
        <w:t xml:space="preserve"> избирательному округу.</w:t>
      </w:r>
    </w:p>
    <w:p w:rsidR="00B35688" w:rsidRPr="001B1900" w:rsidRDefault="00B35688" w:rsidP="005E4572">
      <w:pPr>
        <w:pStyle w:val="af4"/>
        <w:ind w:firstLine="567"/>
        <w:jc w:val="both"/>
      </w:pPr>
      <w:r w:rsidRPr="001B1900">
        <w:t>Лица, имеющие удостоверения, обязаны обеспечить их сохранность.</w:t>
      </w:r>
    </w:p>
    <w:p w:rsidR="00B35688" w:rsidRDefault="00B35688" w:rsidP="005E4572">
      <w:pPr>
        <w:pStyle w:val="af4"/>
        <w:ind w:firstLine="567"/>
        <w:jc w:val="both"/>
      </w:pPr>
      <w:r w:rsidRPr="001B1900">
        <w:t>Лицо, утратившее статус зарегистрированного кандидата, возвращает удостоверение по месту выдачи.</w:t>
      </w:r>
    </w:p>
    <w:sectPr w:rsidR="00B35688" w:rsidSect="001B1368">
      <w:pgSz w:w="11906" w:h="16838" w:code="9"/>
      <w:pgMar w:top="1021" w:right="1134" w:bottom="680" w:left="1418" w:header="851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0C6" w:rsidRDefault="00D760C6">
      <w:r>
        <w:separator/>
      </w:r>
    </w:p>
  </w:endnote>
  <w:endnote w:type="continuationSeparator" w:id="1">
    <w:p w:rsidR="00D760C6" w:rsidRDefault="00D76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0C6" w:rsidRDefault="00D760C6">
      <w:r>
        <w:separator/>
      </w:r>
    </w:p>
  </w:footnote>
  <w:footnote w:type="continuationSeparator" w:id="1">
    <w:p w:rsidR="00D760C6" w:rsidRDefault="00D760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1418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4">
    <w:nsid w:val="03AA4192"/>
    <w:multiLevelType w:val="multilevel"/>
    <w:tmpl w:val="70D405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457C36"/>
    <w:multiLevelType w:val="hybridMultilevel"/>
    <w:tmpl w:val="1B7CCFFA"/>
    <w:lvl w:ilvl="0" w:tplc="5C6854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78048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7">
    <w:nsid w:val="200B0134"/>
    <w:multiLevelType w:val="multilevel"/>
    <w:tmpl w:val="D20479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3745E63"/>
    <w:multiLevelType w:val="hybridMultilevel"/>
    <w:tmpl w:val="BE007E24"/>
    <w:lvl w:ilvl="0" w:tplc="EBAE04CE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7F76109"/>
    <w:multiLevelType w:val="multilevel"/>
    <w:tmpl w:val="B48C0B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6472A5"/>
    <w:multiLevelType w:val="multilevel"/>
    <w:tmpl w:val="C728C12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482B6C"/>
    <w:multiLevelType w:val="multilevel"/>
    <w:tmpl w:val="F89C3D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75685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113309"/>
    <w:multiLevelType w:val="multilevel"/>
    <w:tmpl w:val="5948AB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2462D2"/>
    <w:multiLevelType w:val="multilevel"/>
    <w:tmpl w:val="C74A1BC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B7379F"/>
    <w:multiLevelType w:val="hybridMultilevel"/>
    <w:tmpl w:val="8A80E396"/>
    <w:lvl w:ilvl="0" w:tplc="B8BC9D7E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FA9718F"/>
    <w:multiLevelType w:val="multilevel"/>
    <w:tmpl w:val="B8E491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152C04"/>
    <w:multiLevelType w:val="multilevel"/>
    <w:tmpl w:val="9CBC6DB8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8">
    <w:nsid w:val="5B1E57A6"/>
    <w:multiLevelType w:val="multilevel"/>
    <w:tmpl w:val="9460B3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5E0D39"/>
    <w:multiLevelType w:val="multilevel"/>
    <w:tmpl w:val="CBB8E06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963C46"/>
    <w:multiLevelType w:val="multilevel"/>
    <w:tmpl w:val="0EA40E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6444457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-141" w:firstLine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48" w:hanging="123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357" w:hanging="123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66" w:hanging="123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22">
    <w:nsid w:val="6BF13D28"/>
    <w:multiLevelType w:val="multilevel"/>
    <w:tmpl w:val="B67E8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283459"/>
    <w:multiLevelType w:val="hybridMultilevel"/>
    <w:tmpl w:val="B1664626"/>
    <w:lvl w:ilvl="0" w:tplc="1706AAF2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50B019E"/>
    <w:multiLevelType w:val="hybridMultilevel"/>
    <w:tmpl w:val="8AD6D940"/>
    <w:lvl w:ilvl="0" w:tplc="4B16FF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818141C"/>
    <w:multiLevelType w:val="multilevel"/>
    <w:tmpl w:val="31E81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3C413C"/>
    <w:multiLevelType w:val="multilevel"/>
    <w:tmpl w:val="C83650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BB198C"/>
    <w:multiLevelType w:val="hybridMultilevel"/>
    <w:tmpl w:val="C340029C"/>
    <w:lvl w:ilvl="0" w:tplc="61A6794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3"/>
  </w:num>
  <w:num w:numId="6">
    <w:abstractNumId w:val="12"/>
  </w:num>
  <w:num w:numId="7">
    <w:abstractNumId w:val="20"/>
  </w:num>
  <w:num w:numId="8">
    <w:abstractNumId w:val="6"/>
  </w:num>
  <w:num w:numId="9">
    <w:abstractNumId w:val="21"/>
  </w:num>
  <w:num w:numId="10">
    <w:abstractNumId w:val="17"/>
  </w:num>
  <w:num w:numId="11">
    <w:abstractNumId w:val="22"/>
  </w:num>
  <w:num w:numId="12">
    <w:abstractNumId w:val="18"/>
  </w:num>
  <w:num w:numId="13">
    <w:abstractNumId w:val="9"/>
  </w:num>
  <w:num w:numId="14">
    <w:abstractNumId w:val="16"/>
  </w:num>
  <w:num w:numId="15">
    <w:abstractNumId w:val="4"/>
  </w:num>
  <w:num w:numId="16">
    <w:abstractNumId w:val="13"/>
  </w:num>
  <w:num w:numId="17">
    <w:abstractNumId w:val="11"/>
  </w:num>
  <w:num w:numId="18">
    <w:abstractNumId w:val="26"/>
  </w:num>
  <w:num w:numId="19">
    <w:abstractNumId w:val="19"/>
  </w:num>
  <w:num w:numId="20">
    <w:abstractNumId w:val="7"/>
  </w:num>
  <w:num w:numId="21">
    <w:abstractNumId w:val="10"/>
  </w:num>
  <w:num w:numId="22">
    <w:abstractNumId w:val="14"/>
  </w:num>
  <w:num w:numId="23">
    <w:abstractNumId w:val="25"/>
  </w:num>
  <w:num w:numId="24">
    <w:abstractNumId w:val="8"/>
  </w:num>
  <w:num w:numId="25">
    <w:abstractNumId w:val="24"/>
  </w:num>
  <w:num w:numId="26">
    <w:abstractNumId w:val="27"/>
  </w:num>
  <w:num w:numId="27">
    <w:abstractNumId w:val="15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56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4877"/>
    <w:rsid w:val="00001D1D"/>
    <w:rsid w:val="00007213"/>
    <w:rsid w:val="00014153"/>
    <w:rsid w:val="0002591C"/>
    <w:rsid w:val="00027D66"/>
    <w:rsid w:val="000614EB"/>
    <w:rsid w:val="0007743A"/>
    <w:rsid w:val="000852D8"/>
    <w:rsid w:val="000973D2"/>
    <w:rsid w:val="00097526"/>
    <w:rsid w:val="000A50C6"/>
    <w:rsid w:val="000B2DDD"/>
    <w:rsid w:val="000B7A2F"/>
    <w:rsid w:val="000C33B5"/>
    <w:rsid w:val="000C60ED"/>
    <w:rsid w:val="00105116"/>
    <w:rsid w:val="0011484E"/>
    <w:rsid w:val="001223E1"/>
    <w:rsid w:val="00125FEF"/>
    <w:rsid w:val="0014116B"/>
    <w:rsid w:val="0014495D"/>
    <w:rsid w:val="001542E6"/>
    <w:rsid w:val="001760D1"/>
    <w:rsid w:val="00182C39"/>
    <w:rsid w:val="00196745"/>
    <w:rsid w:val="001A024B"/>
    <w:rsid w:val="001B1368"/>
    <w:rsid w:val="001B64AC"/>
    <w:rsid w:val="001C7FDF"/>
    <w:rsid w:val="001E6E94"/>
    <w:rsid w:val="001E70FC"/>
    <w:rsid w:val="001E77C5"/>
    <w:rsid w:val="00201801"/>
    <w:rsid w:val="00205A15"/>
    <w:rsid w:val="0022089F"/>
    <w:rsid w:val="002214E2"/>
    <w:rsid w:val="00253BFE"/>
    <w:rsid w:val="002620D2"/>
    <w:rsid w:val="00276F4B"/>
    <w:rsid w:val="002A3B1B"/>
    <w:rsid w:val="002A76F9"/>
    <w:rsid w:val="002C1B30"/>
    <w:rsid w:val="002C215F"/>
    <w:rsid w:val="002C6F31"/>
    <w:rsid w:val="002D7065"/>
    <w:rsid w:val="002E0413"/>
    <w:rsid w:val="002E676D"/>
    <w:rsid w:val="00307BB0"/>
    <w:rsid w:val="003339C9"/>
    <w:rsid w:val="00345504"/>
    <w:rsid w:val="00351BBC"/>
    <w:rsid w:val="0037144F"/>
    <w:rsid w:val="00381CEC"/>
    <w:rsid w:val="003C7CCB"/>
    <w:rsid w:val="003D3310"/>
    <w:rsid w:val="003D435D"/>
    <w:rsid w:val="003E76BE"/>
    <w:rsid w:val="003F5DD4"/>
    <w:rsid w:val="004016BA"/>
    <w:rsid w:val="00405F7A"/>
    <w:rsid w:val="00416200"/>
    <w:rsid w:val="004177E3"/>
    <w:rsid w:val="00417AE1"/>
    <w:rsid w:val="00421272"/>
    <w:rsid w:val="0042627A"/>
    <w:rsid w:val="00431559"/>
    <w:rsid w:val="004350E3"/>
    <w:rsid w:val="0045033E"/>
    <w:rsid w:val="00481502"/>
    <w:rsid w:val="00482B2F"/>
    <w:rsid w:val="004B7E90"/>
    <w:rsid w:val="004C5FC3"/>
    <w:rsid w:val="004D1FDE"/>
    <w:rsid w:val="004D6920"/>
    <w:rsid w:val="004F58D5"/>
    <w:rsid w:val="00515627"/>
    <w:rsid w:val="00524869"/>
    <w:rsid w:val="00526BF9"/>
    <w:rsid w:val="00531E8C"/>
    <w:rsid w:val="00536D5C"/>
    <w:rsid w:val="00546B1A"/>
    <w:rsid w:val="00560C53"/>
    <w:rsid w:val="0056777E"/>
    <w:rsid w:val="00584E21"/>
    <w:rsid w:val="005959ED"/>
    <w:rsid w:val="005A507C"/>
    <w:rsid w:val="005B06D9"/>
    <w:rsid w:val="005C37DD"/>
    <w:rsid w:val="005C4481"/>
    <w:rsid w:val="005E4572"/>
    <w:rsid w:val="005F0042"/>
    <w:rsid w:val="005F13D7"/>
    <w:rsid w:val="005F56FA"/>
    <w:rsid w:val="00602EBE"/>
    <w:rsid w:val="0061533A"/>
    <w:rsid w:val="00623ED1"/>
    <w:rsid w:val="006275EC"/>
    <w:rsid w:val="006743E2"/>
    <w:rsid w:val="006804D4"/>
    <w:rsid w:val="006A27A1"/>
    <w:rsid w:val="006A3760"/>
    <w:rsid w:val="006A6888"/>
    <w:rsid w:val="006D32B7"/>
    <w:rsid w:val="006E45C9"/>
    <w:rsid w:val="006E5505"/>
    <w:rsid w:val="006E5E74"/>
    <w:rsid w:val="00717697"/>
    <w:rsid w:val="007214D7"/>
    <w:rsid w:val="007343EE"/>
    <w:rsid w:val="00766E63"/>
    <w:rsid w:val="00783BAD"/>
    <w:rsid w:val="007C266C"/>
    <w:rsid w:val="007C2B6B"/>
    <w:rsid w:val="007E7D11"/>
    <w:rsid w:val="008473A6"/>
    <w:rsid w:val="00851D47"/>
    <w:rsid w:val="00862123"/>
    <w:rsid w:val="00864E6B"/>
    <w:rsid w:val="00866A5A"/>
    <w:rsid w:val="0089542A"/>
    <w:rsid w:val="008C741F"/>
    <w:rsid w:val="008D34CB"/>
    <w:rsid w:val="0090098D"/>
    <w:rsid w:val="00913559"/>
    <w:rsid w:val="0093195F"/>
    <w:rsid w:val="00932249"/>
    <w:rsid w:val="009377C9"/>
    <w:rsid w:val="0096283F"/>
    <w:rsid w:val="00967AAD"/>
    <w:rsid w:val="00985121"/>
    <w:rsid w:val="00994A7C"/>
    <w:rsid w:val="009A72BE"/>
    <w:rsid w:val="009D0381"/>
    <w:rsid w:val="009D66CE"/>
    <w:rsid w:val="009E4879"/>
    <w:rsid w:val="00A13C8B"/>
    <w:rsid w:val="00A16086"/>
    <w:rsid w:val="00A44B5D"/>
    <w:rsid w:val="00A51F8C"/>
    <w:rsid w:val="00A75DCC"/>
    <w:rsid w:val="00A83197"/>
    <w:rsid w:val="00A867C3"/>
    <w:rsid w:val="00A91FFE"/>
    <w:rsid w:val="00A937A2"/>
    <w:rsid w:val="00A96A3F"/>
    <w:rsid w:val="00AB56C9"/>
    <w:rsid w:val="00AC3C4E"/>
    <w:rsid w:val="00AF04DB"/>
    <w:rsid w:val="00AF53AD"/>
    <w:rsid w:val="00B0174B"/>
    <w:rsid w:val="00B204C4"/>
    <w:rsid w:val="00B22636"/>
    <w:rsid w:val="00B244CF"/>
    <w:rsid w:val="00B24E44"/>
    <w:rsid w:val="00B34D8F"/>
    <w:rsid w:val="00B35688"/>
    <w:rsid w:val="00B91288"/>
    <w:rsid w:val="00BA57F6"/>
    <w:rsid w:val="00BB10CE"/>
    <w:rsid w:val="00BB6A67"/>
    <w:rsid w:val="00BD4019"/>
    <w:rsid w:val="00BD427E"/>
    <w:rsid w:val="00BE4D33"/>
    <w:rsid w:val="00C22270"/>
    <w:rsid w:val="00C305C0"/>
    <w:rsid w:val="00C34A3C"/>
    <w:rsid w:val="00C6074E"/>
    <w:rsid w:val="00C62A68"/>
    <w:rsid w:val="00C87DF0"/>
    <w:rsid w:val="00C94877"/>
    <w:rsid w:val="00CA3017"/>
    <w:rsid w:val="00CB3E22"/>
    <w:rsid w:val="00CC18C9"/>
    <w:rsid w:val="00CC3089"/>
    <w:rsid w:val="00CD724D"/>
    <w:rsid w:val="00CE739F"/>
    <w:rsid w:val="00CF0854"/>
    <w:rsid w:val="00CF1235"/>
    <w:rsid w:val="00CF7E23"/>
    <w:rsid w:val="00D109D4"/>
    <w:rsid w:val="00D24A9C"/>
    <w:rsid w:val="00D27CDB"/>
    <w:rsid w:val="00D310A5"/>
    <w:rsid w:val="00D47FCF"/>
    <w:rsid w:val="00D760C6"/>
    <w:rsid w:val="00DA51B9"/>
    <w:rsid w:val="00DA6DB6"/>
    <w:rsid w:val="00DC4D82"/>
    <w:rsid w:val="00DE4718"/>
    <w:rsid w:val="00DE7280"/>
    <w:rsid w:val="00E13571"/>
    <w:rsid w:val="00E145EE"/>
    <w:rsid w:val="00E3714B"/>
    <w:rsid w:val="00E411E6"/>
    <w:rsid w:val="00E438FC"/>
    <w:rsid w:val="00E52983"/>
    <w:rsid w:val="00E56892"/>
    <w:rsid w:val="00E64C70"/>
    <w:rsid w:val="00E72628"/>
    <w:rsid w:val="00E92F37"/>
    <w:rsid w:val="00E934EB"/>
    <w:rsid w:val="00EC54C0"/>
    <w:rsid w:val="00F06DE6"/>
    <w:rsid w:val="00F07501"/>
    <w:rsid w:val="00F212DE"/>
    <w:rsid w:val="00F2288A"/>
    <w:rsid w:val="00F4028F"/>
    <w:rsid w:val="00F77E75"/>
    <w:rsid w:val="00F97A3A"/>
    <w:rsid w:val="00FA0BB2"/>
    <w:rsid w:val="00FB3625"/>
    <w:rsid w:val="00FE50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5D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14495D"/>
    <w:pPr>
      <w:keepNext/>
      <w:widowControl w:val="0"/>
      <w:pBdr>
        <w:bottom w:val="double" w:sz="1" w:space="1" w:color="000000"/>
      </w:pBdr>
      <w:shd w:val="clear" w:color="auto" w:fill="FFFFFF"/>
      <w:tabs>
        <w:tab w:val="num" w:pos="0"/>
      </w:tabs>
      <w:overflowPunct w:val="0"/>
      <w:autoSpaceDE w:val="0"/>
      <w:ind w:left="432" w:hanging="432"/>
      <w:jc w:val="center"/>
      <w:textAlignment w:val="baseline"/>
      <w:outlineLvl w:val="0"/>
    </w:pPr>
    <w:rPr>
      <w:b/>
      <w:spacing w:val="-22"/>
      <w:kern w:val="1"/>
      <w:sz w:val="32"/>
    </w:rPr>
  </w:style>
  <w:style w:type="paragraph" w:styleId="2">
    <w:name w:val="heading 2"/>
    <w:basedOn w:val="a"/>
    <w:next w:val="a"/>
    <w:qFormat/>
    <w:rsid w:val="0014495D"/>
    <w:pPr>
      <w:keepNext/>
      <w:tabs>
        <w:tab w:val="num" w:pos="0"/>
      </w:tabs>
      <w:spacing w:before="655"/>
      <w:ind w:left="58" w:firstLine="709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14495D"/>
    <w:pPr>
      <w:keepNext/>
      <w:tabs>
        <w:tab w:val="num" w:pos="0"/>
      </w:tabs>
      <w:ind w:left="4126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14495D"/>
    <w:pPr>
      <w:keepNext/>
      <w:tabs>
        <w:tab w:val="num" w:pos="0"/>
      </w:tabs>
      <w:ind w:left="864" w:hanging="864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rsid w:val="0014495D"/>
    <w:pPr>
      <w:keepNext/>
      <w:widowControl w:val="0"/>
      <w:tabs>
        <w:tab w:val="num" w:pos="0"/>
      </w:tabs>
      <w:ind w:hanging="142"/>
      <w:jc w:val="both"/>
      <w:outlineLvl w:val="4"/>
    </w:pPr>
    <w:rPr>
      <w:b/>
    </w:rPr>
  </w:style>
  <w:style w:type="paragraph" w:styleId="6">
    <w:name w:val="heading 6"/>
    <w:basedOn w:val="a"/>
    <w:next w:val="a"/>
    <w:qFormat/>
    <w:rsid w:val="0014495D"/>
    <w:pPr>
      <w:keepNext/>
      <w:widowControl w:val="0"/>
      <w:tabs>
        <w:tab w:val="num" w:pos="0"/>
      </w:tabs>
      <w:ind w:right="-58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4495D"/>
    <w:pPr>
      <w:keepNext/>
      <w:widowControl w:val="0"/>
      <w:tabs>
        <w:tab w:val="num" w:pos="0"/>
      </w:tabs>
      <w:ind w:left="1296" w:hanging="1296"/>
      <w:jc w:val="center"/>
      <w:outlineLvl w:val="6"/>
    </w:pPr>
    <w:rPr>
      <w:b/>
      <w:sz w:val="26"/>
    </w:rPr>
  </w:style>
  <w:style w:type="paragraph" w:styleId="8">
    <w:name w:val="heading 8"/>
    <w:basedOn w:val="a"/>
    <w:next w:val="a"/>
    <w:qFormat/>
    <w:rsid w:val="0014495D"/>
    <w:pPr>
      <w:tabs>
        <w:tab w:val="num" w:pos="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sid w:val="0014495D"/>
    <w:rPr>
      <w:b w:val="0"/>
      <w:i w:val="0"/>
    </w:rPr>
  </w:style>
  <w:style w:type="character" w:customStyle="1" w:styleId="WW8Num4z2">
    <w:name w:val="WW8Num4z2"/>
    <w:rsid w:val="0014495D"/>
    <w:rPr>
      <w:b w:val="0"/>
      <w:i w:val="0"/>
    </w:rPr>
  </w:style>
  <w:style w:type="character" w:customStyle="1" w:styleId="20">
    <w:name w:val="Основной шрифт абзаца2"/>
    <w:rsid w:val="0014495D"/>
  </w:style>
  <w:style w:type="character" w:customStyle="1" w:styleId="WW8Num2z0">
    <w:name w:val="WW8Num2z0"/>
    <w:rsid w:val="0014495D"/>
    <w:rPr>
      <w:b/>
      <w:sz w:val="23"/>
    </w:rPr>
  </w:style>
  <w:style w:type="character" w:customStyle="1" w:styleId="WW8Num11z0">
    <w:name w:val="WW8Num11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WW8Num15z0">
    <w:name w:val="WW8Num15z0"/>
    <w:rsid w:val="0014495D"/>
    <w:rPr>
      <w:b/>
      <w:sz w:val="23"/>
    </w:rPr>
  </w:style>
  <w:style w:type="character" w:customStyle="1" w:styleId="WW8Num20z0">
    <w:name w:val="WW8Num20z0"/>
    <w:rsid w:val="0014495D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14495D"/>
    <w:rPr>
      <w:rFonts w:ascii="Courier New" w:hAnsi="Courier New" w:cs="Courier New"/>
    </w:rPr>
  </w:style>
  <w:style w:type="character" w:customStyle="1" w:styleId="WW8Num20z2">
    <w:name w:val="WW8Num20z2"/>
    <w:rsid w:val="0014495D"/>
    <w:rPr>
      <w:rFonts w:ascii="Wingdings" w:hAnsi="Wingdings" w:cs="Wingdings"/>
    </w:rPr>
  </w:style>
  <w:style w:type="character" w:customStyle="1" w:styleId="WW8Num20z3">
    <w:name w:val="WW8Num20z3"/>
    <w:rsid w:val="0014495D"/>
    <w:rPr>
      <w:rFonts w:ascii="Symbol" w:hAnsi="Symbol" w:cs="Symbol"/>
    </w:rPr>
  </w:style>
  <w:style w:type="character" w:customStyle="1" w:styleId="WW8Num23z0">
    <w:name w:val="WW8Num23z0"/>
    <w:rsid w:val="0014495D"/>
    <w:rPr>
      <w:b/>
      <w:sz w:val="23"/>
    </w:rPr>
  </w:style>
  <w:style w:type="character" w:customStyle="1" w:styleId="WW8Num25z0">
    <w:name w:val="WW8Num25z0"/>
    <w:rsid w:val="0014495D"/>
    <w:rPr>
      <w:rFonts w:ascii="Times New Roman" w:hAnsi="Times New Roman" w:cs="Times New Roman"/>
      <w:b w:val="0"/>
      <w:i w:val="0"/>
      <w:strike w:val="0"/>
      <w:dstrike w:val="0"/>
      <w:sz w:val="28"/>
      <w:u w:val="none"/>
    </w:rPr>
  </w:style>
  <w:style w:type="character" w:customStyle="1" w:styleId="10">
    <w:name w:val="Основной шрифт абзаца1"/>
    <w:rsid w:val="0014495D"/>
  </w:style>
  <w:style w:type="character" w:styleId="a3">
    <w:name w:val="Hyperlink"/>
    <w:rsid w:val="0014495D"/>
    <w:rPr>
      <w:color w:val="0000FF"/>
      <w:u w:val="single"/>
    </w:rPr>
  </w:style>
  <w:style w:type="character" w:styleId="a4">
    <w:name w:val="page number"/>
    <w:rsid w:val="0014495D"/>
    <w:rPr>
      <w:sz w:val="20"/>
    </w:rPr>
  </w:style>
  <w:style w:type="character" w:customStyle="1" w:styleId="11">
    <w:name w:val="Знак сноски1"/>
    <w:rsid w:val="0014495D"/>
    <w:rPr>
      <w:vertAlign w:val="superscript"/>
    </w:rPr>
  </w:style>
  <w:style w:type="character" w:customStyle="1" w:styleId="a5">
    <w:name w:val="Символ сноски"/>
    <w:rsid w:val="0014495D"/>
    <w:rPr>
      <w:sz w:val="22"/>
      <w:vertAlign w:val="superscript"/>
    </w:rPr>
  </w:style>
  <w:style w:type="character" w:styleId="a6">
    <w:name w:val="FollowedHyperlink"/>
    <w:rsid w:val="0014495D"/>
    <w:rPr>
      <w:color w:val="800080"/>
      <w:u w:val="single"/>
    </w:rPr>
  </w:style>
  <w:style w:type="character" w:customStyle="1" w:styleId="a7">
    <w:name w:val="Подпись Знак"/>
    <w:rsid w:val="0014495D"/>
    <w:rPr>
      <w:sz w:val="28"/>
    </w:rPr>
  </w:style>
  <w:style w:type="character" w:customStyle="1" w:styleId="a8">
    <w:name w:val="Основной шрифт"/>
    <w:rsid w:val="0014495D"/>
  </w:style>
  <w:style w:type="character" w:customStyle="1" w:styleId="a9">
    <w:name w:val="Текст сноски Знак"/>
    <w:rsid w:val="0014495D"/>
    <w:rPr>
      <w:sz w:val="28"/>
    </w:rPr>
  </w:style>
  <w:style w:type="character" w:customStyle="1" w:styleId="aa">
    <w:name w:val="Название Знак"/>
    <w:rsid w:val="0014495D"/>
    <w:rPr>
      <w:sz w:val="24"/>
    </w:rPr>
  </w:style>
  <w:style w:type="character" w:customStyle="1" w:styleId="80">
    <w:name w:val="Заголовок 8 Знак"/>
    <w:rsid w:val="0014495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b">
    <w:name w:val="Верхний колонтитул Знак"/>
    <w:rsid w:val="0014495D"/>
    <w:rPr>
      <w:b/>
    </w:rPr>
  </w:style>
  <w:style w:type="character" w:customStyle="1" w:styleId="12">
    <w:name w:val="Знак сноски1"/>
    <w:rsid w:val="0014495D"/>
    <w:rPr>
      <w:vertAlign w:val="superscript"/>
    </w:rPr>
  </w:style>
  <w:style w:type="character" w:customStyle="1" w:styleId="ac">
    <w:name w:val="Символы концевой сноски"/>
    <w:rsid w:val="0014495D"/>
    <w:rPr>
      <w:vertAlign w:val="superscript"/>
    </w:rPr>
  </w:style>
  <w:style w:type="character" w:customStyle="1" w:styleId="WW-">
    <w:name w:val="WW-Символы концевой сноски"/>
    <w:rsid w:val="0014495D"/>
  </w:style>
  <w:style w:type="character" w:customStyle="1" w:styleId="ad">
    <w:name w:val="Текст выноски Знак"/>
    <w:rsid w:val="0014495D"/>
    <w:rPr>
      <w:rFonts w:ascii="Tahoma" w:hAnsi="Tahoma" w:cs="Tahoma"/>
      <w:sz w:val="16"/>
      <w:szCs w:val="16"/>
    </w:rPr>
  </w:style>
  <w:style w:type="character" w:styleId="ae">
    <w:name w:val="footnote reference"/>
    <w:rsid w:val="0014495D"/>
    <w:rPr>
      <w:vertAlign w:val="superscript"/>
    </w:rPr>
  </w:style>
  <w:style w:type="character" w:styleId="af">
    <w:name w:val="endnote reference"/>
    <w:rsid w:val="0014495D"/>
    <w:rPr>
      <w:vertAlign w:val="superscript"/>
    </w:rPr>
  </w:style>
  <w:style w:type="paragraph" w:customStyle="1" w:styleId="af0">
    <w:name w:val="Заголовок"/>
    <w:basedOn w:val="a"/>
    <w:next w:val="af1"/>
    <w:rsid w:val="0014495D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f1">
    <w:name w:val="Body Text"/>
    <w:basedOn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spacing w:val="5"/>
      <w:sz w:val="24"/>
    </w:rPr>
  </w:style>
  <w:style w:type="paragraph" w:styleId="af2">
    <w:name w:val="List"/>
    <w:basedOn w:val="af1"/>
    <w:rsid w:val="0014495D"/>
    <w:rPr>
      <w:rFonts w:cs="Mangal"/>
    </w:rPr>
  </w:style>
  <w:style w:type="paragraph" w:customStyle="1" w:styleId="21">
    <w:name w:val="Название2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14495D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1449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14495D"/>
    <w:pPr>
      <w:suppressLineNumbers/>
    </w:pPr>
    <w:rPr>
      <w:rFonts w:cs="Mangal"/>
    </w:rPr>
  </w:style>
  <w:style w:type="paragraph" w:customStyle="1" w:styleId="ConsNonformat">
    <w:name w:val="ConsNonformat"/>
    <w:rsid w:val="0014495D"/>
    <w:pPr>
      <w:widowControl w:val="0"/>
      <w:suppressAutoHyphens/>
    </w:pPr>
    <w:rPr>
      <w:rFonts w:ascii="Courier New" w:hAnsi="Courier New" w:cs="Courier New"/>
      <w:sz w:val="16"/>
      <w:lang w:eastAsia="ar-SA"/>
    </w:rPr>
  </w:style>
  <w:style w:type="paragraph" w:customStyle="1" w:styleId="210">
    <w:name w:val="Основной текст 21"/>
    <w:basedOn w:val="a"/>
    <w:rsid w:val="0014495D"/>
    <w:pPr>
      <w:widowControl w:val="0"/>
      <w:shd w:val="clear" w:color="auto" w:fill="FFFFFF"/>
      <w:overflowPunct w:val="0"/>
      <w:autoSpaceDE w:val="0"/>
      <w:ind w:firstLine="709"/>
      <w:jc w:val="center"/>
      <w:textAlignment w:val="baseline"/>
    </w:pPr>
    <w:rPr>
      <w:b/>
      <w:sz w:val="22"/>
    </w:rPr>
  </w:style>
  <w:style w:type="paragraph" w:customStyle="1" w:styleId="15">
    <w:name w:val="Название объекта1"/>
    <w:basedOn w:val="a"/>
    <w:next w:val="a"/>
    <w:rsid w:val="0014495D"/>
    <w:pPr>
      <w:widowControl w:val="0"/>
      <w:shd w:val="clear" w:color="auto" w:fill="FFFFFF"/>
      <w:overflowPunct w:val="0"/>
      <w:autoSpaceDE w:val="0"/>
      <w:jc w:val="center"/>
      <w:textAlignment w:val="baseline"/>
    </w:pPr>
    <w:rPr>
      <w:b/>
    </w:rPr>
  </w:style>
  <w:style w:type="paragraph" w:customStyle="1" w:styleId="31">
    <w:name w:val="Основной текст 31"/>
    <w:basedOn w:val="a"/>
    <w:rsid w:val="0014495D"/>
    <w:pPr>
      <w:spacing w:after="120"/>
    </w:pPr>
    <w:rPr>
      <w:sz w:val="16"/>
      <w:szCs w:val="16"/>
    </w:rPr>
  </w:style>
  <w:style w:type="paragraph" w:styleId="af3">
    <w:name w:val="Body Text Indent"/>
    <w:basedOn w:val="a"/>
    <w:rsid w:val="0014495D"/>
    <w:pPr>
      <w:spacing w:after="120"/>
      <w:ind w:left="283"/>
    </w:pPr>
  </w:style>
  <w:style w:type="paragraph" w:styleId="af4">
    <w:name w:val="Title"/>
    <w:basedOn w:val="a"/>
    <w:next w:val="af5"/>
    <w:qFormat/>
    <w:rsid w:val="0014495D"/>
    <w:pPr>
      <w:jc w:val="center"/>
    </w:pPr>
    <w:rPr>
      <w:sz w:val="24"/>
    </w:rPr>
  </w:style>
  <w:style w:type="paragraph" w:styleId="af5">
    <w:name w:val="Subtitle"/>
    <w:basedOn w:val="af0"/>
    <w:next w:val="af1"/>
    <w:qFormat/>
    <w:rsid w:val="0014495D"/>
    <w:pPr>
      <w:jc w:val="center"/>
    </w:pPr>
    <w:rPr>
      <w:i/>
      <w:iCs/>
    </w:rPr>
  </w:style>
  <w:style w:type="paragraph" w:customStyle="1" w:styleId="14-15">
    <w:name w:val="Текст 14-1.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211">
    <w:name w:val="Основной текст с отступом 21"/>
    <w:basedOn w:val="a"/>
    <w:rsid w:val="0014495D"/>
    <w:pPr>
      <w:spacing w:line="277" w:lineRule="exact"/>
      <w:ind w:right="101" w:firstLine="709"/>
      <w:jc w:val="both"/>
    </w:pPr>
    <w:rPr>
      <w:sz w:val="24"/>
      <w:szCs w:val="24"/>
    </w:rPr>
  </w:style>
  <w:style w:type="paragraph" w:customStyle="1" w:styleId="310">
    <w:name w:val="Основной текст с отступом 31"/>
    <w:basedOn w:val="a"/>
    <w:rsid w:val="0014495D"/>
    <w:pPr>
      <w:ind w:left="6" w:firstLine="261"/>
    </w:pPr>
    <w:rPr>
      <w:sz w:val="16"/>
      <w:szCs w:val="21"/>
    </w:rPr>
  </w:style>
  <w:style w:type="paragraph" w:customStyle="1" w:styleId="212">
    <w:name w:val="Основной текст 21"/>
    <w:basedOn w:val="a"/>
    <w:rsid w:val="0014495D"/>
    <w:pPr>
      <w:jc w:val="both"/>
    </w:pPr>
  </w:style>
  <w:style w:type="paragraph" w:customStyle="1" w:styleId="16">
    <w:name w:val="Цитата1"/>
    <w:basedOn w:val="a"/>
    <w:rsid w:val="0014495D"/>
    <w:pPr>
      <w:spacing w:before="522" w:line="328" w:lineRule="exact"/>
      <w:ind w:left="5672" w:right="446"/>
      <w:jc w:val="both"/>
    </w:pPr>
  </w:style>
  <w:style w:type="paragraph" w:customStyle="1" w:styleId="17">
    <w:name w:val="Обычный1"/>
    <w:rsid w:val="0014495D"/>
    <w:pPr>
      <w:widowControl w:val="0"/>
      <w:suppressAutoHyphens/>
      <w:spacing w:line="360" w:lineRule="auto"/>
      <w:ind w:firstLine="567"/>
      <w:jc w:val="both"/>
    </w:pPr>
    <w:rPr>
      <w:sz w:val="26"/>
      <w:lang w:eastAsia="ar-SA"/>
    </w:rPr>
  </w:style>
  <w:style w:type="paragraph" w:customStyle="1" w:styleId="ConsCell">
    <w:name w:val="ConsCell"/>
    <w:rsid w:val="0014495D"/>
    <w:pPr>
      <w:widowControl w:val="0"/>
      <w:suppressAutoHyphens/>
    </w:pPr>
    <w:rPr>
      <w:rFonts w:ascii="Consultant" w:hAnsi="Consultant" w:cs="Consultant"/>
      <w:lang w:eastAsia="ar-SA"/>
    </w:rPr>
  </w:style>
  <w:style w:type="paragraph" w:customStyle="1" w:styleId="ConsNormal">
    <w:name w:val="ConsNormal"/>
    <w:rsid w:val="0014495D"/>
    <w:pPr>
      <w:widowControl w:val="0"/>
      <w:suppressAutoHyphens/>
      <w:ind w:firstLine="720"/>
    </w:pPr>
    <w:rPr>
      <w:sz w:val="30"/>
      <w:lang w:eastAsia="ar-SA"/>
    </w:rPr>
  </w:style>
  <w:style w:type="paragraph" w:customStyle="1" w:styleId="23">
    <w:name w:val="Обычный2"/>
    <w:rsid w:val="0014495D"/>
    <w:pPr>
      <w:suppressAutoHyphens/>
    </w:pPr>
    <w:rPr>
      <w:sz w:val="24"/>
      <w:lang w:eastAsia="ar-SA"/>
    </w:rPr>
  </w:style>
  <w:style w:type="paragraph" w:styleId="af6">
    <w:name w:val="endnote text"/>
    <w:basedOn w:val="a"/>
    <w:rsid w:val="0014495D"/>
    <w:pPr>
      <w:widowControl w:val="0"/>
      <w:spacing w:after="120"/>
      <w:jc w:val="both"/>
    </w:pPr>
    <w:rPr>
      <w:sz w:val="24"/>
    </w:rPr>
  </w:style>
  <w:style w:type="paragraph" w:customStyle="1" w:styleId="af7">
    <w:name w:val="текст сноски"/>
    <w:basedOn w:val="a"/>
    <w:rsid w:val="0014495D"/>
    <w:pPr>
      <w:widowControl w:val="0"/>
    </w:pPr>
  </w:style>
  <w:style w:type="paragraph" w:customStyle="1" w:styleId="30">
    <w:name w:val="Название3"/>
    <w:basedOn w:val="23"/>
    <w:rsid w:val="0014495D"/>
    <w:pPr>
      <w:jc w:val="center"/>
    </w:pPr>
    <w:rPr>
      <w:b/>
    </w:rPr>
  </w:style>
  <w:style w:type="paragraph" w:styleId="af8">
    <w:name w:val="header"/>
    <w:basedOn w:val="a"/>
    <w:rsid w:val="0014495D"/>
    <w:pPr>
      <w:widowControl w:val="0"/>
      <w:tabs>
        <w:tab w:val="center" w:pos="4677"/>
        <w:tab w:val="right" w:pos="9355"/>
      </w:tabs>
      <w:autoSpaceDE w:val="0"/>
    </w:pPr>
    <w:rPr>
      <w:b/>
      <w:sz w:val="20"/>
    </w:rPr>
  </w:style>
  <w:style w:type="paragraph" w:customStyle="1" w:styleId="18">
    <w:name w:val="Текст1"/>
    <w:basedOn w:val="a"/>
    <w:rsid w:val="0014495D"/>
    <w:rPr>
      <w:rFonts w:ascii="Courier New" w:hAnsi="Courier New" w:cs="Courier New"/>
      <w:sz w:val="20"/>
    </w:rPr>
  </w:style>
  <w:style w:type="paragraph" w:customStyle="1" w:styleId="14-1">
    <w:name w:val="Текст 14-1"/>
    <w:basedOn w:val="a"/>
    <w:rsid w:val="0014495D"/>
    <w:pPr>
      <w:spacing w:line="360" w:lineRule="auto"/>
      <w:ind w:firstLine="709"/>
      <w:jc w:val="both"/>
    </w:pPr>
    <w:rPr>
      <w:sz w:val="24"/>
    </w:rPr>
  </w:style>
  <w:style w:type="paragraph" w:customStyle="1" w:styleId="110">
    <w:name w:val="Заголовок 11"/>
    <w:basedOn w:val="23"/>
    <w:next w:val="23"/>
    <w:rsid w:val="0014495D"/>
    <w:pPr>
      <w:keepNext/>
      <w:jc w:val="center"/>
    </w:pPr>
    <w:rPr>
      <w:b/>
      <w:sz w:val="28"/>
    </w:rPr>
  </w:style>
  <w:style w:type="paragraph" w:customStyle="1" w:styleId="19">
    <w:name w:val="Основной текст1"/>
    <w:basedOn w:val="23"/>
    <w:rsid w:val="0014495D"/>
    <w:pPr>
      <w:jc w:val="both"/>
    </w:pPr>
    <w:rPr>
      <w:b/>
    </w:rPr>
  </w:style>
  <w:style w:type="paragraph" w:customStyle="1" w:styleId="220">
    <w:name w:val="Основной текст с отступом 22"/>
    <w:basedOn w:val="23"/>
    <w:rsid w:val="0014495D"/>
    <w:pPr>
      <w:spacing w:line="360" w:lineRule="auto"/>
      <w:ind w:firstLine="720"/>
      <w:jc w:val="both"/>
    </w:pPr>
  </w:style>
  <w:style w:type="paragraph" w:customStyle="1" w:styleId="1a">
    <w:name w:val="Текст сноски1"/>
    <w:basedOn w:val="23"/>
    <w:rsid w:val="0014495D"/>
    <w:rPr>
      <w:sz w:val="20"/>
    </w:rPr>
  </w:style>
  <w:style w:type="paragraph" w:customStyle="1" w:styleId="14-150">
    <w:name w:val="Текст 14-15"/>
    <w:basedOn w:val="a"/>
    <w:rsid w:val="0014495D"/>
    <w:pPr>
      <w:widowControl w:val="0"/>
      <w:spacing w:line="360" w:lineRule="auto"/>
      <w:ind w:firstLine="709"/>
      <w:jc w:val="both"/>
    </w:pPr>
  </w:style>
  <w:style w:type="paragraph" w:customStyle="1" w:styleId="BodyText21">
    <w:name w:val="Body Text 21"/>
    <w:basedOn w:val="23"/>
    <w:rsid w:val="0014495D"/>
    <w:pPr>
      <w:jc w:val="both"/>
    </w:pPr>
    <w:rPr>
      <w:sz w:val="28"/>
    </w:rPr>
  </w:style>
  <w:style w:type="paragraph" w:styleId="af9">
    <w:name w:val="footnote text"/>
    <w:basedOn w:val="a"/>
    <w:rsid w:val="0014495D"/>
    <w:pPr>
      <w:widowControl w:val="0"/>
    </w:pPr>
  </w:style>
  <w:style w:type="paragraph" w:customStyle="1" w:styleId="1b">
    <w:name w:val="Верхний колонтитул1"/>
    <w:basedOn w:val="23"/>
    <w:rsid w:val="0014495D"/>
    <w:pPr>
      <w:tabs>
        <w:tab w:val="center" w:pos="4153"/>
        <w:tab w:val="right" w:pos="8306"/>
      </w:tabs>
    </w:pPr>
  </w:style>
  <w:style w:type="paragraph" w:customStyle="1" w:styleId="afa">
    <w:name w:val="Îáû÷íû"/>
    <w:rsid w:val="0014495D"/>
    <w:pPr>
      <w:suppressAutoHyphens/>
    </w:pPr>
    <w:rPr>
      <w:sz w:val="24"/>
      <w:lang w:eastAsia="ar-SA"/>
    </w:rPr>
  </w:style>
  <w:style w:type="paragraph" w:customStyle="1" w:styleId="afb">
    <w:name w:val="Содерж"/>
    <w:basedOn w:val="a"/>
    <w:rsid w:val="0014495D"/>
    <w:pPr>
      <w:widowControl w:val="0"/>
      <w:spacing w:after="120"/>
      <w:jc w:val="center"/>
    </w:pPr>
  </w:style>
  <w:style w:type="paragraph" w:styleId="afc">
    <w:name w:val="footer"/>
    <w:basedOn w:val="a"/>
    <w:rsid w:val="0014495D"/>
    <w:pPr>
      <w:widowControl w:val="0"/>
      <w:tabs>
        <w:tab w:val="center" w:pos="4153"/>
        <w:tab w:val="right" w:pos="8306"/>
      </w:tabs>
    </w:pPr>
  </w:style>
  <w:style w:type="paragraph" w:customStyle="1" w:styleId="e">
    <w:name w:val="Письм[e"/>
    <w:basedOn w:val="a"/>
    <w:rsid w:val="0014495D"/>
    <w:pPr>
      <w:widowControl w:val="0"/>
      <w:spacing w:before="3120"/>
      <w:ind w:left="4536"/>
      <w:jc w:val="center"/>
    </w:pPr>
  </w:style>
  <w:style w:type="paragraph" w:customStyle="1" w:styleId="afd">
    <w:name w:val="Письмо"/>
    <w:basedOn w:val="a"/>
    <w:rsid w:val="0014495D"/>
    <w:pPr>
      <w:spacing w:before="3000"/>
      <w:ind w:left="4253"/>
      <w:jc w:val="center"/>
    </w:pPr>
  </w:style>
  <w:style w:type="paragraph" w:customStyle="1" w:styleId="1c">
    <w:name w:val="Схема документа1"/>
    <w:basedOn w:val="a"/>
    <w:rsid w:val="0014495D"/>
    <w:pPr>
      <w:shd w:val="clear" w:color="auto" w:fill="000080"/>
    </w:pPr>
    <w:rPr>
      <w:rFonts w:ascii="Tahoma" w:hAnsi="Tahoma" w:cs="Tahoma"/>
    </w:rPr>
  </w:style>
  <w:style w:type="paragraph" w:customStyle="1" w:styleId="40">
    <w:name w:val="çàãîëîâîê 4"/>
    <w:basedOn w:val="a"/>
    <w:next w:val="a"/>
    <w:rsid w:val="0014495D"/>
    <w:pPr>
      <w:keepNext/>
      <w:jc w:val="both"/>
    </w:pPr>
  </w:style>
  <w:style w:type="paragraph" w:styleId="afe">
    <w:name w:val="Signature"/>
    <w:basedOn w:val="a"/>
    <w:rsid w:val="0014495D"/>
    <w:pPr>
      <w:jc w:val="both"/>
    </w:pPr>
  </w:style>
  <w:style w:type="paragraph" w:customStyle="1" w:styleId="ConsPlusNormal">
    <w:name w:val="ConsPlusNormal"/>
    <w:rsid w:val="0014495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24">
    <w:name w:val="заголовок 2"/>
    <w:basedOn w:val="a"/>
    <w:next w:val="a"/>
    <w:rsid w:val="0014495D"/>
    <w:pPr>
      <w:keepNext/>
      <w:autoSpaceDE w:val="0"/>
      <w:jc w:val="center"/>
    </w:pPr>
    <w:rPr>
      <w:b/>
      <w:bCs/>
      <w:szCs w:val="28"/>
    </w:rPr>
  </w:style>
  <w:style w:type="paragraph" w:customStyle="1" w:styleId="Iauiue2">
    <w:name w:val="Iau?iue2"/>
    <w:rsid w:val="0014495D"/>
    <w:pPr>
      <w:widowControl w:val="0"/>
      <w:suppressAutoHyphens/>
      <w:spacing w:line="360" w:lineRule="auto"/>
      <w:ind w:firstLine="567"/>
      <w:jc w:val="both"/>
    </w:pPr>
    <w:rPr>
      <w:rFonts w:ascii="Courier" w:hAnsi="Courier" w:cs="Courier"/>
      <w:sz w:val="26"/>
      <w:lang w:eastAsia="ar-SA"/>
    </w:rPr>
  </w:style>
  <w:style w:type="paragraph" w:customStyle="1" w:styleId="14-1514-1">
    <w:name w:val="Текст14-1.5.Текст 14-1"/>
    <w:basedOn w:val="a"/>
    <w:rsid w:val="0014495D"/>
    <w:pPr>
      <w:widowControl w:val="0"/>
      <w:autoSpaceDE w:val="0"/>
      <w:spacing w:line="360" w:lineRule="auto"/>
      <w:ind w:firstLine="709"/>
      <w:jc w:val="both"/>
    </w:pPr>
    <w:rPr>
      <w:szCs w:val="28"/>
    </w:rPr>
  </w:style>
  <w:style w:type="paragraph" w:styleId="aff">
    <w:name w:val="List Paragraph"/>
    <w:basedOn w:val="a"/>
    <w:qFormat/>
    <w:rsid w:val="0014495D"/>
    <w:pPr>
      <w:ind w:left="708"/>
    </w:pPr>
  </w:style>
  <w:style w:type="paragraph" w:customStyle="1" w:styleId="aff0">
    <w:name w:val="Знак"/>
    <w:basedOn w:val="4"/>
    <w:rsid w:val="0014495D"/>
    <w:pPr>
      <w:tabs>
        <w:tab w:val="clear" w:pos="0"/>
      </w:tabs>
      <w:spacing w:before="240" w:after="60"/>
      <w:ind w:left="0" w:firstLine="0"/>
    </w:pPr>
    <w:rPr>
      <w:bCs/>
      <w:szCs w:val="26"/>
    </w:rPr>
  </w:style>
  <w:style w:type="paragraph" w:customStyle="1" w:styleId="41">
    <w:name w:val="заголовок 4"/>
    <w:basedOn w:val="a"/>
    <w:next w:val="a"/>
    <w:rsid w:val="0014495D"/>
    <w:pPr>
      <w:keepNext/>
      <w:widowControl w:val="0"/>
      <w:autoSpaceDE w:val="0"/>
      <w:jc w:val="right"/>
    </w:pPr>
    <w:rPr>
      <w:szCs w:val="28"/>
    </w:rPr>
  </w:style>
  <w:style w:type="paragraph" w:customStyle="1" w:styleId="1d">
    <w:name w:val="текст сноски1"/>
    <w:basedOn w:val="a"/>
    <w:rsid w:val="0014495D"/>
    <w:pPr>
      <w:keepLines/>
      <w:autoSpaceDE w:val="0"/>
      <w:spacing w:after="120"/>
      <w:jc w:val="both"/>
    </w:pPr>
    <w:rPr>
      <w:sz w:val="22"/>
      <w:szCs w:val="22"/>
    </w:rPr>
  </w:style>
  <w:style w:type="paragraph" w:customStyle="1" w:styleId="ConsPlusNonformat">
    <w:name w:val="ConsPlusNonformat"/>
    <w:rsid w:val="0014495D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14495D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f1">
    <w:name w:val="Содержимое таблицы"/>
    <w:basedOn w:val="a"/>
    <w:rsid w:val="0014495D"/>
    <w:pPr>
      <w:suppressLineNumbers/>
    </w:pPr>
  </w:style>
  <w:style w:type="paragraph" w:customStyle="1" w:styleId="aff2">
    <w:name w:val="Заголовок таблицы"/>
    <w:basedOn w:val="aff1"/>
    <w:rsid w:val="0014495D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14495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1449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styleId="aff3">
    <w:name w:val="Balloon Text"/>
    <w:basedOn w:val="a"/>
    <w:rsid w:val="0014495D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59"/>
    <w:rsid w:val="00B34D8F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rame">
    <w:name w:val="grame"/>
    <w:rsid w:val="003C7CCB"/>
  </w:style>
  <w:style w:type="paragraph" w:customStyle="1" w:styleId="14-151">
    <w:name w:val="14-15"/>
    <w:basedOn w:val="a"/>
    <w:rsid w:val="004B7E90"/>
    <w:pPr>
      <w:suppressAutoHyphens w:val="0"/>
      <w:spacing w:line="360" w:lineRule="auto"/>
      <w:ind w:firstLine="709"/>
      <w:jc w:val="both"/>
    </w:pPr>
    <w:rPr>
      <w:szCs w:val="24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A96A3F"/>
    <w:pPr>
      <w:suppressAutoHyphens w:val="0"/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6">
    <w:name w:val="Основной текст с отступом 2 Знак"/>
    <w:link w:val="25"/>
    <w:uiPriority w:val="99"/>
    <w:rsid w:val="00A96A3F"/>
    <w:rPr>
      <w:rFonts w:ascii="Calibri" w:eastAsia="Times New Roman" w:hAnsi="Calibri" w:cs="Times New Roman"/>
      <w:sz w:val="22"/>
      <w:szCs w:val="22"/>
    </w:rPr>
  </w:style>
  <w:style w:type="paragraph" w:styleId="aff5">
    <w:name w:val="Normal (Web)"/>
    <w:basedOn w:val="a"/>
    <w:unhideWhenUsed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C87DF0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f6">
    <w:name w:val="Документ ИКСО"/>
    <w:basedOn w:val="a"/>
    <w:rsid w:val="00584E21"/>
    <w:pPr>
      <w:suppressAutoHyphens w:val="0"/>
      <w:spacing w:before="120" w:line="360" w:lineRule="auto"/>
      <w:ind w:firstLine="709"/>
      <w:jc w:val="both"/>
    </w:pPr>
    <w:rPr>
      <w:rFonts w:ascii="Times New Roman CYR" w:hAnsi="Times New Roman CYR"/>
      <w:szCs w:val="28"/>
      <w:lang w:eastAsia="ru-RU"/>
    </w:rPr>
  </w:style>
  <w:style w:type="character" w:customStyle="1" w:styleId="aff7">
    <w:name w:val="Основной текст_"/>
    <w:link w:val="27"/>
    <w:rsid w:val="000614EB"/>
    <w:rPr>
      <w:sz w:val="23"/>
      <w:szCs w:val="23"/>
      <w:shd w:val="clear" w:color="auto" w:fill="FFFFFF"/>
    </w:rPr>
  </w:style>
  <w:style w:type="paragraph" w:customStyle="1" w:styleId="27">
    <w:name w:val="Основной текст2"/>
    <w:basedOn w:val="a"/>
    <w:link w:val="aff7"/>
    <w:rsid w:val="000614EB"/>
    <w:pPr>
      <w:shd w:val="clear" w:color="auto" w:fill="FFFFFF"/>
      <w:suppressAutoHyphens w:val="0"/>
      <w:spacing w:before="60" w:line="0" w:lineRule="atLeast"/>
      <w:ind w:hanging="300"/>
    </w:pPr>
    <w:rPr>
      <w:sz w:val="23"/>
      <w:szCs w:val="23"/>
      <w:lang w:eastAsia="ru-RU"/>
    </w:rPr>
  </w:style>
  <w:style w:type="paragraph" w:customStyle="1" w:styleId="aff8">
    <w:name w:val="Îñíîâíîé òåêñò"/>
    <w:basedOn w:val="a"/>
    <w:rsid w:val="004D6920"/>
    <w:pPr>
      <w:widowControl w:val="0"/>
      <w:autoSpaceDE w:val="0"/>
      <w:spacing w:after="120"/>
    </w:pPr>
    <w:rPr>
      <w:kern w:val="2"/>
      <w:sz w:val="24"/>
      <w:szCs w:val="24"/>
      <w:lang w:eastAsia="hi-IN" w:bidi="hi-IN"/>
    </w:rPr>
  </w:style>
  <w:style w:type="paragraph" w:customStyle="1" w:styleId="140">
    <w:name w:val="Загл.14"/>
    <w:basedOn w:val="a"/>
    <w:rsid w:val="00FA0BB2"/>
    <w:pPr>
      <w:suppressAutoHyphens w:val="0"/>
      <w:jc w:val="center"/>
    </w:pPr>
    <w:rPr>
      <w:rFonts w:ascii="Times New Roman CYR" w:hAnsi="Times New Roman CYR"/>
      <w:b/>
      <w:lang w:eastAsia="ru-RU"/>
    </w:rPr>
  </w:style>
  <w:style w:type="character" w:customStyle="1" w:styleId="3pt">
    <w:name w:val="Основной текст + Интервал 3 pt"/>
    <w:rsid w:val="005677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6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97078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1648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6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6EC2E-7E4C-408A-B240-D3BC9F5D4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</dc:creator>
  <cp:lastModifiedBy>HP</cp:lastModifiedBy>
  <cp:revision>18</cp:revision>
  <cp:lastPrinted>2019-07-01T10:45:00Z</cp:lastPrinted>
  <dcterms:created xsi:type="dcterms:W3CDTF">2016-07-13T08:18:00Z</dcterms:created>
  <dcterms:modified xsi:type="dcterms:W3CDTF">2019-07-03T07:10:00Z</dcterms:modified>
</cp:coreProperties>
</file>