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51754" w:rsidRDefault="00B51754" w:rsidP="00B51754">
      <w:pPr>
        <w:pStyle w:val="aff0"/>
        <w:jc w:val="right"/>
        <w:rPr>
          <w:sz w:val="24"/>
          <w:szCs w:val="24"/>
        </w:rPr>
      </w:pPr>
      <w:r>
        <w:rPr>
          <w:sz w:val="24"/>
          <w:szCs w:val="24"/>
        </w:rPr>
        <w:t>УТВЕРЖДЕНО:</w:t>
      </w:r>
    </w:p>
    <w:p w:rsidR="00B51754" w:rsidRDefault="00B51754" w:rsidP="00B51754">
      <w:pPr>
        <w:pStyle w:val="aff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решением избирательной комиссии </w:t>
      </w:r>
    </w:p>
    <w:p w:rsidR="00B51754" w:rsidRDefault="00B51754" w:rsidP="00B51754">
      <w:pPr>
        <w:pStyle w:val="aff0"/>
        <w:jc w:val="right"/>
        <w:rPr>
          <w:sz w:val="24"/>
          <w:szCs w:val="24"/>
        </w:rPr>
      </w:pPr>
      <w:r>
        <w:rPr>
          <w:sz w:val="24"/>
          <w:szCs w:val="24"/>
        </w:rPr>
        <w:t>МО «Колгуевский сельсовет» НАО</w:t>
      </w:r>
    </w:p>
    <w:p w:rsidR="00B51754" w:rsidRDefault="00B51754" w:rsidP="00B51754">
      <w:pPr>
        <w:pStyle w:val="aff0"/>
        <w:jc w:val="right"/>
        <w:rPr>
          <w:sz w:val="24"/>
          <w:szCs w:val="24"/>
        </w:rPr>
      </w:pPr>
      <w:r>
        <w:rPr>
          <w:sz w:val="24"/>
          <w:szCs w:val="24"/>
        </w:rPr>
        <w:t>от 24 июня 2019 года № 14</w:t>
      </w:r>
    </w:p>
    <w:p w:rsidR="00B51754" w:rsidRDefault="00B51754" w:rsidP="00B51754">
      <w:pPr>
        <w:pStyle w:val="aff6"/>
        <w:ind w:left="5761"/>
        <w:jc w:val="center"/>
      </w:pPr>
    </w:p>
    <w:p w:rsidR="00B51754" w:rsidRDefault="00B51754" w:rsidP="00B51754">
      <w:pPr>
        <w:rPr>
          <w:b/>
        </w:rPr>
      </w:pPr>
    </w:p>
    <w:p w:rsidR="00B51754" w:rsidRPr="00B51754" w:rsidRDefault="00B51754" w:rsidP="00B51754">
      <w:pPr>
        <w:pStyle w:val="25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snapToGrid w:val="0"/>
          <w:sz w:val="24"/>
          <w:szCs w:val="24"/>
        </w:rPr>
      </w:pPr>
      <w:r w:rsidRPr="00B51754">
        <w:rPr>
          <w:rFonts w:ascii="Times New Roman" w:hAnsi="Times New Roman"/>
          <w:snapToGrid w:val="0"/>
          <w:sz w:val="24"/>
          <w:szCs w:val="24"/>
        </w:rPr>
        <w:t xml:space="preserve">Образец и описание удостоверения зарегистрированного </w:t>
      </w:r>
    </w:p>
    <w:p w:rsidR="00B51754" w:rsidRPr="00B51754" w:rsidRDefault="00B51754" w:rsidP="00B51754">
      <w:pPr>
        <w:pStyle w:val="aff9"/>
        <w:spacing w:after="0"/>
        <w:ind w:left="-70" w:right="-66"/>
        <w:jc w:val="center"/>
        <w:rPr>
          <w:bCs/>
        </w:rPr>
      </w:pPr>
      <w:r w:rsidRPr="00B51754">
        <w:rPr>
          <w:snapToGrid w:val="0"/>
        </w:rPr>
        <w:t xml:space="preserve">кандидата </w:t>
      </w:r>
      <w:r w:rsidRPr="00B51754">
        <w:rPr>
          <w:bCs/>
        </w:rPr>
        <w:t>в депутаты Совета депутатов муниципального образования «Колгуевский сельсовет</w:t>
      </w:r>
      <w:r w:rsidR="007D3CD1">
        <w:rPr>
          <w:bCs/>
        </w:rPr>
        <w:t>» Ненецкого автономного округа 4</w:t>
      </w:r>
      <w:bookmarkStart w:id="0" w:name="_GoBack"/>
      <w:bookmarkEnd w:id="0"/>
      <w:r w:rsidRPr="00B51754">
        <w:rPr>
          <w:bCs/>
        </w:rPr>
        <w:t xml:space="preserve">-го созыва </w:t>
      </w:r>
    </w:p>
    <w:p w:rsidR="00B51754" w:rsidRPr="00B51754" w:rsidRDefault="00B51754" w:rsidP="00B51754">
      <w:pPr>
        <w:pStyle w:val="aff9"/>
        <w:spacing w:after="0"/>
        <w:ind w:left="-70" w:right="-66"/>
        <w:jc w:val="center"/>
        <w:rPr>
          <w:bCs/>
        </w:rPr>
      </w:pPr>
    </w:p>
    <w:p w:rsidR="00B51754" w:rsidRDefault="00B51754" w:rsidP="00B51754">
      <w:pPr>
        <w:pStyle w:val="aff9"/>
        <w:spacing w:after="0"/>
        <w:ind w:left="-70" w:right="-66"/>
        <w:jc w:val="center"/>
        <w:rPr>
          <w:sz w:val="28"/>
          <w:szCs w:val="28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699"/>
        <w:gridCol w:w="2481"/>
        <w:gridCol w:w="3679"/>
      </w:tblGrid>
      <w:tr w:rsidR="00B51754" w:rsidTr="002B5185">
        <w:trPr>
          <w:trHeight w:val="1625"/>
        </w:trPr>
        <w:tc>
          <w:tcPr>
            <w:tcW w:w="88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754" w:rsidRDefault="00B51754">
            <w:pPr>
              <w:jc w:val="center"/>
              <w:rPr>
                <w:spacing w:val="-2"/>
                <w:w w:val="80"/>
              </w:rPr>
            </w:pPr>
            <w:r>
              <w:rPr>
                <w:spacing w:val="-2"/>
                <w:w w:val="80"/>
              </w:rPr>
              <w:t xml:space="preserve">Выборы депутатов Совета депутатов муниципального образования «Колгуевский сельсовет» Ненецкого автономного округа </w:t>
            </w:r>
          </w:p>
          <w:p w:rsidR="00B51754" w:rsidRDefault="0040758F">
            <w:pPr>
              <w:jc w:val="center"/>
              <w:rPr>
                <w:bCs/>
                <w:iCs/>
                <w:sz w:val="20"/>
                <w:szCs w:val="24"/>
              </w:rPr>
            </w:pPr>
            <w:r>
              <w:rPr>
                <w:spacing w:val="-2"/>
                <w:w w:val="80"/>
              </w:rPr>
              <w:t>4</w:t>
            </w:r>
            <w:r w:rsidR="00B51754">
              <w:rPr>
                <w:spacing w:val="-2"/>
                <w:w w:val="80"/>
              </w:rPr>
              <w:t xml:space="preserve"> - го созыва </w:t>
            </w:r>
          </w:p>
          <w:p w:rsidR="00B51754" w:rsidRDefault="00B51754">
            <w:pPr>
              <w:jc w:val="center"/>
              <w:rPr>
                <w:b/>
                <w:bCs/>
                <w:iCs/>
                <w:sz w:val="20"/>
                <w:szCs w:val="24"/>
              </w:rPr>
            </w:pPr>
            <w:r>
              <w:rPr>
                <w:b/>
                <w:bCs/>
                <w:iCs/>
                <w:sz w:val="20"/>
                <w:szCs w:val="24"/>
              </w:rPr>
              <w:t>08 сентября 2019 года</w:t>
            </w:r>
          </w:p>
          <w:p w:rsidR="00B51754" w:rsidRDefault="00B51754">
            <w:pPr>
              <w:jc w:val="center"/>
            </w:pPr>
            <w:r>
              <w:rPr>
                <w:b/>
              </w:rPr>
              <w:t>У Д О С Т О В Е Р Е Н И Е   №</w:t>
            </w:r>
          </w:p>
        </w:tc>
      </w:tr>
      <w:tr w:rsidR="00B51754" w:rsidTr="002B5185">
        <w:trPr>
          <w:cantSplit/>
          <w:trHeight w:val="840"/>
        </w:trPr>
        <w:tc>
          <w:tcPr>
            <w:tcW w:w="885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1754" w:rsidRDefault="00B51754">
            <w:pPr>
              <w:ind w:left="17" w:hanging="17"/>
              <w:jc w:val="center"/>
              <w:rPr>
                <w:caps/>
                <w:szCs w:val="28"/>
              </w:rPr>
            </w:pPr>
            <w:r>
              <w:rPr>
                <w:caps/>
                <w:szCs w:val="28"/>
              </w:rPr>
              <w:t>____________________                                                                          ____________________________________________</w:t>
            </w:r>
          </w:p>
        </w:tc>
      </w:tr>
      <w:tr w:rsidR="00B51754" w:rsidTr="002B5185">
        <w:trPr>
          <w:cantSplit/>
          <w:trHeight w:val="1066"/>
        </w:trPr>
        <w:tc>
          <w:tcPr>
            <w:tcW w:w="51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1754" w:rsidRDefault="00B51754">
            <w:pPr>
              <w:pStyle w:val="af1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Зарегистрирован(а) кандидатом в депутаты Совета депутатов муниципального образования «Колгуевский сельсовет</w:t>
            </w:r>
            <w:r w:rsidR="000F7307">
              <w:rPr>
                <w:sz w:val="20"/>
              </w:rPr>
              <w:t>» Ненецкого автономного округа 4</w:t>
            </w:r>
            <w:r>
              <w:rPr>
                <w:sz w:val="20"/>
              </w:rPr>
              <w:t xml:space="preserve">-го созыва по ______________________________________,         выдвинут(а) ________________________________________________ </w:t>
            </w:r>
          </w:p>
          <w:p w:rsidR="00B51754" w:rsidRDefault="00B51754">
            <w:pPr>
              <w:pStyle w:val="af1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________________________________________________</w:t>
            </w:r>
          </w:p>
          <w:p w:rsidR="00B51754" w:rsidRDefault="00B51754">
            <w:pPr>
              <w:pStyle w:val="af1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________________________________________________</w:t>
            </w:r>
          </w:p>
        </w:tc>
        <w:tc>
          <w:tcPr>
            <w:tcW w:w="367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754" w:rsidRDefault="00B51754">
            <w:pPr>
              <w:jc w:val="center"/>
              <w:rPr>
                <w:b/>
                <w:noProof/>
              </w:rPr>
            </w:pPr>
          </w:p>
          <w:p w:rsidR="00B51754" w:rsidRDefault="00B51754">
            <w:pPr>
              <w:jc w:val="center"/>
              <w:rPr>
                <w:b/>
                <w:noProof/>
              </w:rPr>
            </w:pPr>
          </w:p>
          <w:p w:rsidR="00B51754" w:rsidRDefault="00B51754">
            <w:pPr>
              <w:jc w:val="center"/>
            </w:pPr>
            <w:r>
              <w:rPr>
                <w:noProof/>
              </w:rPr>
              <w:t>фото</w:t>
            </w:r>
          </w:p>
        </w:tc>
      </w:tr>
      <w:tr w:rsidR="00B51754" w:rsidTr="002B5185">
        <w:trPr>
          <w:cantSplit/>
          <w:trHeight w:val="340"/>
        </w:trPr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B51754" w:rsidRDefault="00B51754">
            <w:pPr>
              <w:rPr>
                <w:i/>
                <w:sz w:val="18"/>
              </w:rPr>
            </w:pPr>
            <w:r>
              <w:rPr>
                <w:i/>
                <w:sz w:val="18"/>
                <w:szCs w:val="24"/>
              </w:rPr>
              <w:t>Председатель Избирательной комиссии  МО  «Колгуевский сельсовет» НАО</w:t>
            </w: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51754" w:rsidRDefault="00B51754">
            <w:pPr>
              <w:jc w:val="right"/>
              <w:rPr>
                <w:sz w:val="18"/>
              </w:rPr>
            </w:pPr>
            <w:r>
              <w:rPr>
                <w:sz w:val="16"/>
                <w:szCs w:val="16"/>
              </w:rPr>
              <w:t>М.П.</w:t>
            </w:r>
          </w:p>
        </w:tc>
        <w:tc>
          <w:tcPr>
            <w:tcW w:w="367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54" w:rsidRDefault="00B51754">
            <w:pPr>
              <w:suppressAutoHyphens w:val="0"/>
            </w:pPr>
          </w:p>
        </w:tc>
      </w:tr>
      <w:tr w:rsidR="00B51754" w:rsidTr="002B5185">
        <w:trPr>
          <w:cantSplit/>
          <w:trHeight w:val="43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51754" w:rsidRDefault="00B51754">
            <w:pPr>
              <w:suppressAutoHyphens w:val="0"/>
              <w:rPr>
                <w:i/>
                <w:sz w:val="18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1754" w:rsidRDefault="00B51754">
            <w:pPr>
              <w:jc w:val="center"/>
              <w:rPr>
                <w:i/>
                <w:sz w:val="18"/>
                <w:szCs w:val="24"/>
              </w:rPr>
            </w:pPr>
            <w:r>
              <w:rPr>
                <w:i/>
                <w:sz w:val="18"/>
                <w:szCs w:val="24"/>
              </w:rPr>
              <w:t xml:space="preserve">                      _____________</w:t>
            </w:r>
          </w:p>
        </w:tc>
        <w:tc>
          <w:tcPr>
            <w:tcW w:w="367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54" w:rsidRDefault="00B51754">
            <w:pPr>
              <w:suppressAutoHyphens w:val="0"/>
            </w:pPr>
          </w:p>
        </w:tc>
      </w:tr>
      <w:tr w:rsidR="00B51754" w:rsidTr="002B5185">
        <w:trPr>
          <w:trHeight w:val="421"/>
        </w:trPr>
        <w:tc>
          <w:tcPr>
            <w:tcW w:w="5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1754" w:rsidRDefault="00B51754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Действительно до 10 сентября 2019 года.</w:t>
            </w:r>
          </w:p>
          <w:p w:rsidR="00B51754" w:rsidRDefault="00B51754">
            <w:pPr>
              <w:rPr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(при предъявлении паспорта или заменяющего его документа)</w:t>
            </w:r>
          </w:p>
        </w:tc>
        <w:tc>
          <w:tcPr>
            <w:tcW w:w="367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54" w:rsidRDefault="00B51754">
            <w:pPr>
              <w:suppressAutoHyphens w:val="0"/>
            </w:pPr>
          </w:p>
        </w:tc>
      </w:tr>
    </w:tbl>
    <w:p w:rsidR="00B51754" w:rsidRDefault="00B51754" w:rsidP="00B51754">
      <w:pPr>
        <w:pStyle w:val="25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snapToGrid w:val="0"/>
          <w:sz w:val="28"/>
          <w:szCs w:val="24"/>
        </w:rPr>
      </w:pPr>
    </w:p>
    <w:p w:rsidR="00B51754" w:rsidRDefault="00B51754" w:rsidP="00B51754">
      <w:pPr>
        <w:pStyle w:val="af5"/>
        <w:ind w:firstLine="567"/>
        <w:jc w:val="both"/>
      </w:pPr>
      <w:r>
        <w:t xml:space="preserve">Примечание. Удостоверение оформляется на бланке размером 12х8 см. На лицевой стороне указывается фамилия, имя, отчество кандидата </w:t>
      </w:r>
      <w:r>
        <w:rPr>
          <w:bCs/>
          <w:szCs w:val="24"/>
        </w:rPr>
        <w:t xml:space="preserve">в депутаты Совета депутатов муниципального образования «Колгуевский сельсовет» </w:t>
      </w:r>
      <w:r w:rsidR="000F7307">
        <w:rPr>
          <w:bCs/>
          <w:szCs w:val="24"/>
        </w:rPr>
        <w:t>Ненецкого автономного округа   4</w:t>
      </w:r>
      <w:r>
        <w:rPr>
          <w:bCs/>
          <w:szCs w:val="24"/>
        </w:rPr>
        <w:t>-го созыва</w:t>
      </w:r>
      <w:r>
        <w:t>, избирательный округ, наименование избирательного объединения выдвинувшего кандидата (если кандидат выдвинут в порядке самовыдвижения, пишется «в порядке самовыдвижения»), ставятся фамилия, инициалы и подпись председателя избирательной ком</w:t>
      </w:r>
      <w:r w:rsidR="002B5185">
        <w:t>иссии МО</w:t>
      </w:r>
      <w:r>
        <w:t xml:space="preserve"> «Колгуевский сельсовет» НАО. </w:t>
      </w:r>
    </w:p>
    <w:p w:rsidR="00B51754" w:rsidRDefault="00B51754" w:rsidP="00B51754">
      <w:pPr>
        <w:pStyle w:val="af5"/>
        <w:ind w:firstLine="567"/>
        <w:jc w:val="both"/>
      </w:pPr>
      <w:r>
        <w:t>Подпись председателя избирательной комиссии муниципального образов</w:t>
      </w:r>
      <w:r w:rsidR="002B5185">
        <w:t>ания «Колгуевский сельсовет» Ненецкого автономного округа</w:t>
      </w:r>
      <w:r>
        <w:t xml:space="preserve"> скрепляются печатью избирательной комиссии. </w:t>
      </w:r>
    </w:p>
    <w:p w:rsidR="00B51754" w:rsidRDefault="00B51754" w:rsidP="00B51754">
      <w:pPr>
        <w:pStyle w:val="af5"/>
        <w:ind w:firstLine="567"/>
        <w:jc w:val="both"/>
      </w:pPr>
      <w:r>
        <w:t>Удостоверение выдается соответственно на основании решения избирательной комиссии муниципального образования «Колгуевский сельсовет»</w:t>
      </w:r>
      <w:r w:rsidR="002B5185">
        <w:t xml:space="preserve">Ненецкого автономного округа </w:t>
      </w:r>
      <w:r>
        <w:t xml:space="preserve">о регистрации кандидата </w:t>
      </w:r>
      <w:r>
        <w:rPr>
          <w:bCs/>
          <w:szCs w:val="24"/>
        </w:rPr>
        <w:t>в депутаты Совета депутатов муниципального образования «Колгуевский сельсовет» Нен</w:t>
      </w:r>
      <w:r w:rsidR="000F7307">
        <w:rPr>
          <w:bCs/>
          <w:szCs w:val="24"/>
        </w:rPr>
        <w:t>ецкого автономного округа 4</w:t>
      </w:r>
      <w:r>
        <w:rPr>
          <w:bCs/>
          <w:szCs w:val="24"/>
        </w:rPr>
        <w:t>-го созыва</w:t>
      </w:r>
      <w:r>
        <w:t>.</w:t>
      </w:r>
    </w:p>
    <w:p w:rsidR="00B51754" w:rsidRDefault="00B51754" w:rsidP="00B51754">
      <w:pPr>
        <w:pStyle w:val="af5"/>
        <w:ind w:firstLine="567"/>
        <w:jc w:val="both"/>
      </w:pPr>
      <w:r>
        <w:t xml:space="preserve">Лица, имеющие удостоверения, обязаны обеспечить их сохранность. </w:t>
      </w:r>
    </w:p>
    <w:p w:rsidR="00AF04DB" w:rsidRDefault="00B51754" w:rsidP="000F7307">
      <w:pPr>
        <w:pStyle w:val="af5"/>
        <w:ind w:firstLine="567"/>
        <w:jc w:val="both"/>
      </w:pPr>
      <w:r>
        <w:t>Лицо, утратившее статус зарегистрированного кандидата, возвращает удостоверение по месту выдачи.</w:t>
      </w: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1D7B03" w:rsidRDefault="001D7B03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p w:rsidR="00984E02" w:rsidRDefault="00984E02" w:rsidP="00AF04DB">
      <w:pPr>
        <w:pStyle w:val="aff6"/>
        <w:ind w:left="6096"/>
        <w:jc w:val="center"/>
      </w:pPr>
    </w:p>
    <w:sectPr w:rsidR="00984E02" w:rsidSect="00984E02">
      <w:pgSz w:w="11906" w:h="16838" w:code="9"/>
      <w:pgMar w:top="1021" w:right="1134" w:bottom="1560" w:left="1418" w:header="851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C4E" w:rsidRDefault="00A25C4E">
      <w:r>
        <w:separator/>
      </w:r>
    </w:p>
  </w:endnote>
  <w:endnote w:type="continuationSeparator" w:id="1">
    <w:p w:rsidR="00A25C4E" w:rsidRDefault="00A25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C4E" w:rsidRDefault="00A25C4E">
      <w:r>
        <w:separator/>
      </w:r>
    </w:p>
  </w:footnote>
  <w:footnote w:type="continuationSeparator" w:id="1">
    <w:p w:rsidR="00A25C4E" w:rsidRDefault="00A25C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1418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4">
    <w:nsid w:val="03AA4192"/>
    <w:multiLevelType w:val="multilevel"/>
    <w:tmpl w:val="70D405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457C36"/>
    <w:multiLevelType w:val="hybridMultilevel"/>
    <w:tmpl w:val="1B7CCFFA"/>
    <w:lvl w:ilvl="0" w:tplc="5C6854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78048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7">
    <w:nsid w:val="200B0134"/>
    <w:multiLevelType w:val="multilevel"/>
    <w:tmpl w:val="D20479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745E63"/>
    <w:multiLevelType w:val="hybridMultilevel"/>
    <w:tmpl w:val="BE007E24"/>
    <w:lvl w:ilvl="0" w:tplc="EBAE04CE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F76109"/>
    <w:multiLevelType w:val="multilevel"/>
    <w:tmpl w:val="B48C0B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6472A5"/>
    <w:multiLevelType w:val="multilevel"/>
    <w:tmpl w:val="C728C1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482B6C"/>
    <w:multiLevelType w:val="multilevel"/>
    <w:tmpl w:val="F89C3D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7568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0113309"/>
    <w:multiLevelType w:val="multilevel"/>
    <w:tmpl w:val="5948AB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2462D2"/>
    <w:multiLevelType w:val="multilevel"/>
    <w:tmpl w:val="C74A1BC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B7379F"/>
    <w:multiLevelType w:val="hybridMultilevel"/>
    <w:tmpl w:val="8A80E396"/>
    <w:lvl w:ilvl="0" w:tplc="B8BC9D7E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FA9718F"/>
    <w:multiLevelType w:val="multilevel"/>
    <w:tmpl w:val="B8E491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152C04"/>
    <w:multiLevelType w:val="multilevel"/>
    <w:tmpl w:val="9CBC6DB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8">
    <w:nsid w:val="5B1E57A6"/>
    <w:multiLevelType w:val="multilevel"/>
    <w:tmpl w:val="9460B3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5E0D39"/>
    <w:multiLevelType w:val="multilevel"/>
    <w:tmpl w:val="CBB8E06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963C46"/>
    <w:multiLevelType w:val="multilevel"/>
    <w:tmpl w:val="0EA40E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6444457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2">
    <w:nsid w:val="6BF13D28"/>
    <w:multiLevelType w:val="multilevel"/>
    <w:tmpl w:val="B67E85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E283459"/>
    <w:multiLevelType w:val="hybridMultilevel"/>
    <w:tmpl w:val="B1664626"/>
    <w:lvl w:ilvl="0" w:tplc="1706AAF2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0B019E"/>
    <w:multiLevelType w:val="hybridMultilevel"/>
    <w:tmpl w:val="8AD6D940"/>
    <w:lvl w:ilvl="0" w:tplc="4B16FF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818141C"/>
    <w:multiLevelType w:val="multilevel"/>
    <w:tmpl w:val="31E81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3C413C"/>
    <w:multiLevelType w:val="multilevel"/>
    <w:tmpl w:val="C83650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BB198C"/>
    <w:multiLevelType w:val="hybridMultilevel"/>
    <w:tmpl w:val="C340029C"/>
    <w:lvl w:ilvl="0" w:tplc="61A6794C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3"/>
  </w:num>
  <w:num w:numId="6">
    <w:abstractNumId w:val="12"/>
  </w:num>
  <w:num w:numId="7">
    <w:abstractNumId w:val="20"/>
  </w:num>
  <w:num w:numId="8">
    <w:abstractNumId w:val="6"/>
  </w:num>
  <w:num w:numId="9">
    <w:abstractNumId w:val="21"/>
  </w:num>
  <w:num w:numId="10">
    <w:abstractNumId w:val="17"/>
  </w:num>
  <w:num w:numId="11">
    <w:abstractNumId w:val="22"/>
  </w:num>
  <w:num w:numId="12">
    <w:abstractNumId w:val="18"/>
  </w:num>
  <w:num w:numId="13">
    <w:abstractNumId w:val="9"/>
  </w:num>
  <w:num w:numId="14">
    <w:abstractNumId w:val="16"/>
  </w:num>
  <w:num w:numId="15">
    <w:abstractNumId w:val="4"/>
  </w:num>
  <w:num w:numId="16">
    <w:abstractNumId w:val="13"/>
  </w:num>
  <w:num w:numId="17">
    <w:abstractNumId w:val="11"/>
  </w:num>
  <w:num w:numId="18">
    <w:abstractNumId w:val="26"/>
  </w:num>
  <w:num w:numId="19">
    <w:abstractNumId w:val="19"/>
  </w:num>
  <w:num w:numId="20">
    <w:abstractNumId w:val="7"/>
  </w:num>
  <w:num w:numId="21">
    <w:abstractNumId w:val="10"/>
  </w:num>
  <w:num w:numId="22">
    <w:abstractNumId w:val="14"/>
  </w:num>
  <w:num w:numId="23">
    <w:abstractNumId w:val="25"/>
  </w:num>
  <w:num w:numId="24">
    <w:abstractNumId w:val="8"/>
  </w:num>
  <w:num w:numId="25">
    <w:abstractNumId w:val="24"/>
  </w:num>
  <w:num w:numId="26">
    <w:abstractNumId w:val="27"/>
  </w:num>
  <w:num w:numId="27">
    <w:abstractNumId w:val="15"/>
  </w:num>
  <w:num w:numId="2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56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4877"/>
    <w:rsid w:val="00007213"/>
    <w:rsid w:val="00014153"/>
    <w:rsid w:val="0002591C"/>
    <w:rsid w:val="00027D66"/>
    <w:rsid w:val="000614EB"/>
    <w:rsid w:val="0007743A"/>
    <w:rsid w:val="000852D8"/>
    <w:rsid w:val="000973D2"/>
    <w:rsid w:val="00097526"/>
    <w:rsid w:val="000B2DDD"/>
    <w:rsid w:val="000B7A2F"/>
    <w:rsid w:val="000C60ED"/>
    <w:rsid w:val="000F59D5"/>
    <w:rsid w:val="000F7307"/>
    <w:rsid w:val="00105116"/>
    <w:rsid w:val="00106668"/>
    <w:rsid w:val="0011484E"/>
    <w:rsid w:val="00120BD8"/>
    <w:rsid w:val="001223E1"/>
    <w:rsid w:val="00125FEF"/>
    <w:rsid w:val="001323CF"/>
    <w:rsid w:val="0014116B"/>
    <w:rsid w:val="0014495D"/>
    <w:rsid w:val="001760D1"/>
    <w:rsid w:val="00182C39"/>
    <w:rsid w:val="00196745"/>
    <w:rsid w:val="001A024B"/>
    <w:rsid w:val="001B1368"/>
    <w:rsid w:val="001B64AC"/>
    <w:rsid w:val="001C7FDF"/>
    <w:rsid w:val="001D7B03"/>
    <w:rsid w:val="001E6E94"/>
    <w:rsid w:val="001E77C5"/>
    <w:rsid w:val="00205A15"/>
    <w:rsid w:val="0022089F"/>
    <w:rsid w:val="00254A53"/>
    <w:rsid w:val="002620D2"/>
    <w:rsid w:val="002A3B1B"/>
    <w:rsid w:val="002A76F9"/>
    <w:rsid w:val="002B5185"/>
    <w:rsid w:val="002C1B30"/>
    <w:rsid w:val="002C215F"/>
    <w:rsid w:val="002C6F31"/>
    <w:rsid w:val="002D7065"/>
    <w:rsid w:val="002E0413"/>
    <w:rsid w:val="002E676D"/>
    <w:rsid w:val="00307BB0"/>
    <w:rsid w:val="003339C9"/>
    <w:rsid w:val="00345504"/>
    <w:rsid w:val="0037144F"/>
    <w:rsid w:val="00381CEC"/>
    <w:rsid w:val="00387432"/>
    <w:rsid w:val="003C7CCB"/>
    <w:rsid w:val="003D435D"/>
    <w:rsid w:val="003E76BE"/>
    <w:rsid w:val="0040064B"/>
    <w:rsid w:val="004016BA"/>
    <w:rsid w:val="00405F7A"/>
    <w:rsid w:val="0040758F"/>
    <w:rsid w:val="00416200"/>
    <w:rsid w:val="004177E3"/>
    <w:rsid w:val="00417AE1"/>
    <w:rsid w:val="00421272"/>
    <w:rsid w:val="0042627A"/>
    <w:rsid w:val="00431559"/>
    <w:rsid w:val="004350E3"/>
    <w:rsid w:val="0045033E"/>
    <w:rsid w:val="00481502"/>
    <w:rsid w:val="004B6707"/>
    <w:rsid w:val="004B7E90"/>
    <w:rsid w:val="004C5FC3"/>
    <w:rsid w:val="004D1FDE"/>
    <w:rsid w:val="004D6920"/>
    <w:rsid w:val="004F58D5"/>
    <w:rsid w:val="00515627"/>
    <w:rsid w:val="00524869"/>
    <w:rsid w:val="00526BF9"/>
    <w:rsid w:val="00531E8C"/>
    <w:rsid w:val="00536D5C"/>
    <w:rsid w:val="00546B1A"/>
    <w:rsid w:val="00560C53"/>
    <w:rsid w:val="0056777E"/>
    <w:rsid w:val="00584E21"/>
    <w:rsid w:val="005A507C"/>
    <w:rsid w:val="005C37DD"/>
    <w:rsid w:val="005C4481"/>
    <w:rsid w:val="005E53BF"/>
    <w:rsid w:val="005F0042"/>
    <w:rsid w:val="005F13D7"/>
    <w:rsid w:val="005F208F"/>
    <w:rsid w:val="005F56FA"/>
    <w:rsid w:val="00602EBE"/>
    <w:rsid w:val="0061533A"/>
    <w:rsid w:val="00623ED1"/>
    <w:rsid w:val="006275EC"/>
    <w:rsid w:val="006743E2"/>
    <w:rsid w:val="006804D4"/>
    <w:rsid w:val="006A37B2"/>
    <w:rsid w:val="006A6888"/>
    <w:rsid w:val="006B3DE8"/>
    <w:rsid w:val="006D32B7"/>
    <w:rsid w:val="006D6673"/>
    <w:rsid w:val="006E45C9"/>
    <w:rsid w:val="006E5E74"/>
    <w:rsid w:val="006F5483"/>
    <w:rsid w:val="00717697"/>
    <w:rsid w:val="007214D7"/>
    <w:rsid w:val="007343EE"/>
    <w:rsid w:val="00766E63"/>
    <w:rsid w:val="00783BAD"/>
    <w:rsid w:val="007C266C"/>
    <w:rsid w:val="007C2B6B"/>
    <w:rsid w:val="007D3CD1"/>
    <w:rsid w:val="007E7D11"/>
    <w:rsid w:val="00846E36"/>
    <w:rsid w:val="008473A6"/>
    <w:rsid w:val="00851D47"/>
    <w:rsid w:val="00853994"/>
    <w:rsid w:val="00862123"/>
    <w:rsid w:val="008642A2"/>
    <w:rsid w:val="00864E6B"/>
    <w:rsid w:val="00866A5A"/>
    <w:rsid w:val="008C741F"/>
    <w:rsid w:val="0090098D"/>
    <w:rsid w:val="00913559"/>
    <w:rsid w:val="0093195F"/>
    <w:rsid w:val="00932249"/>
    <w:rsid w:val="009377C9"/>
    <w:rsid w:val="0096283F"/>
    <w:rsid w:val="00984E02"/>
    <w:rsid w:val="00985121"/>
    <w:rsid w:val="009A72BE"/>
    <w:rsid w:val="009C6056"/>
    <w:rsid w:val="009D0381"/>
    <w:rsid w:val="009D66CE"/>
    <w:rsid w:val="00A13C8B"/>
    <w:rsid w:val="00A25C4E"/>
    <w:rsid w:val="00A44B5D"/>
    <w:rsid w:val="00A51F8C"/>
    <w:rsid w:val="00A83197"/>
    <w:rsid w:val="00A867C3"/>
    <w:rsid w:val="00A937A2"/>
    <w:rsid w:val="00A96A3F"/>
    <w:rsid w:val="00AC3C4E"/>
    <w:rsid w:val="00AF04DB"/>
    <w:rsid w:val="00AF53AD"/>
    <w:rsid w:val="00B0174B"/>
    <w:rsid w:val="00B16414"/>
    <w:rsid w:val="00B204C4"/>
    <w:rsid w:val="00B22636"/>
    <w:rsid w:val="00B244CF"/>
    <w:rsid w:val="00B24E44"/>
    <w:rsid w:val="00B34D8F"/>
    <w:rsid w:val="00B35688"/>
    <w:rsid w:val="00B47C79"/>
    <w:rsid w:val="00B51754"/>
    <w:rsid w:val="00B65CAA"/>
    <w:rsid w:val="00B91288"/>
    <w:rsid w:val="00BA57F6"/>
    <w:rsid w:val="00BB10CE"/>
    <w:rsid w:val="00BD4019"/>
    <w:rsid w:val="00BD427E"/>
    <w:rsid w:val="00BE4D33"/>
    <w:rsid w:val="00C22270"/>
    <w:rsid w:val="00C305C0"/>
    <w:rsid w:val="00C34A3C"/>
    <w:rsid w:val="00C62A68"/>
    <w:rsid w:val="00C82B74"/>
    <w:rsid w:val="00C87DF0"/>
    <w:rsid w:val="00C94877"/>
    <w:rsid w:val="00CA3017"/>
    <w:rsid w:val="00CB3E22"/>
    <w:rsid w:val="00CC18C9"/>
    <w:rsid w:val="00CC3089"/>
    <w:rsid w:val="00CD724D"/>
    <w:rsid w:val="00CE739F"/>
    <w:rsid w:val="00CF1235"/>
    <w:rsid w:val="00CF7E23"/>
    <w:rsid w:val="00D109D4"/>
    <w:rsid w:val="00D10E0F"/>
    <w:rsid w:val="00D24A9C"/>
    <w:rsid w:val="00D27CDB"/>
    <w:rsid w:val="00D310A5"/>
    <w:rsid w:val="00D45AFF"/>
    <w:rsid w:val="00D47FCF"/>
    <w:rsid w:val="00DA4924"/>
    <w:rsid w:val="00DA51B9"/>
    <w:rsid w:val="00DA6DB6"/>
    <w:rsid w:val="00DC4D82"/>
    <w:rsid w:val="00DE7280"/>
    <w:rsid w:val="00E13571"/>
    <w:rsid w:val="00E32646"/>
    <w:rsid w:val="00E3714B"/>
    <w:rsid w:val="00E411E6"/>
    <w:rsid w:val="00E56892"/>
    <w:rsid w:val="00E57794"/>
    <w:rsid w:val="00E64C70"/>
    <w:rsid w:val="00E72628"/>
    <w:rsid w:val="00E92F37"/>
    <w:rsid w:val="00E934EB"/>
    <w:rsid w:val="00EC54C0"/>
    <w:rsid w:val="00F00B7A"/>
    <w:rsid w:val="00F06DE6"/>
    <w:rsid w:val="00F07501"/>
    <w:rsid w:val="00F214DC"/>
    <w:rsid w:val="00F2288A"/>
    <w:rsid w:val="00F4028F"/>
    <w:rsid w:val="00F77E75"/>
    <w:rsid w:val="00F87DAD"/>
    <w:rsid w:val="00FA0BB2"/>
    <w:rsid w:val="00FB3625"/>
    <w:rsid w:val="00FE5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95D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14495D"/>
    <w:pPr>
      <w:keepNext/>
      <w:widowControl w:val="0"/>
      <w:pBdr>
        <w:bottom w:val="double" w:sz="1" w:space="1" w:color="000000"/>
      </w:pBdr>
      <w:shd w:val="clear" w:color="auto" w:fill="FFFFFF"/>
      <w:tabs>
        <w:tab w:val="num" w:pos="0"/>
      </w:tabs>
      <w:overflowPunct w:val="0"/>
      <w:autoSpaceDE w:val="0"/>
      <w:ind w:left="432" w:hanging="432"/>
      <w:jc w:val="center"/>
      <w:textAlignment w:val="baseline"/>
      <w:outlineLvl w:val="0"/>
    </w:pPr>
    <w:rPr>
      <w:b/>
      <w:spacing w:val="-22"/>
      <w:kern w:val="1"/>
      <w:sz w:val="32"/>
    </w:rPr>
  </w:style>
  <w:style w:type="paragraph" w:styleId="2">
    <w:name w:val="heading 2"/>
    <w:basedOn w:val="a"/>
    <w:next w:val="a"/>
    <w:qFormat/>
    <w:rsid w:val="0014495D"/>
    <w:pPr>
      <w:keepNext/>
      <w:tabs>
        <w:tab w:val="num" w:pos="0"/>
      </w:tabs>
      <w:spacing w:before="655"/>
      <w:ind w:left="58" w:firstLine="709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14495D"/>
    <w:pPr>
      <w:keepNext/>
      <w:tabs>
        <w:tab w:val="num" w:pos="0"/>
      </w:tabs>
      <w:ind w:left="4126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14495D"/>
    <w:pPr>
      <w:keepNext/>
      <w:tabs>
        <w:tab w:val="num" w:pos="0"/>
      </w:tabs>
      <w:ind w:left="864" w:hanging="864"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14495D"/>
    <w:pPr>
      <w:keepNext/>
      <w:widowControl w:val="0"/>
      <w:tabs>
        <w:tab w:val="num" w:pos="0"/>
      </w:tabs>
      <w:ind w:hanging="142"/>
      <w:jc w:val="both"/>
      <w:outlineLvl w:val="4"/>
    </w:pPr>
    <w:rPr>
      <w:b/>
    </w:rPr>
  </w:style>
  <w:style w:type="paragraph" w:styleId="6">
    <w:name w:val="heading 6"/>
    <w:basedOn w:val="a"/>
    <w:next w:val="a"/>
    <w:qFormat/>
    <w:rsid w:val="0014495D"/>
    <w:pPr>
      <w:keepNext/>
      <w:widowControl w:val="0"/>
      <w:tabs>
        <w:tab w:val="num" w:pos="0"/>
      </w:tabs>
      <w:ind w:right="-58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14495D"/>
    <w:pPr>
      <w:keepNext/>
      <w:widowControl w:val="0"/>
      <w:tabs>
        <w:tab w:val="num" w:pos="0"/>
      </w:tabs>
      <w:ind w:left="1296" w:hanging="1296"/>
      <w:jc w:val="center"/>
      <w:outlineLvl w:val="6"/>
    </w:pPr>
    <w:rPr>
      <w:b/>
      <w:sz w:val="26"/>
    </w:rPr>
  </w:style>
  <w:style w:type="paragraph" w:styleId="8">
    <w:name w:val="heading 8"/>
    <w:basedOn w:val="a"/>
    <w:next w:val="a"/>
    <w:qFormat/>
    <w:rsid w:val="0014495D"/>
    <w:pPr>
      <w:tabs>
        <w:tab w:val="num" w:pos="0"/>
      </w:tabs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1">
    <w:name w:val="WW8Num3z1"/>
    <w:rsid w:val="0014495D"/>
    <w:rPr>
      <w:b w:val="0"/>
      <w:i w:val="0"/>
    </w:rPr>
  </w:style>
  <w:style w:type="character" w:customStyle="1" w:styleId="WW8Num4z2">
    <w:name w:val="WW8Num4z2"/>
    <w:rsid w:val="0014495D"/>
    <w:rPr>
      <w:b w:val="0"/>
      <w:i w:val="0"/>
    </w:rPr>
  </w:style>
  <w:style w:type="character" w:customStyle="1" w:styleId="20">
    <w:name w:val="Основной шрифт абзаца2"/>
    <w:rsid w:val="0014495D"/>
  </w:style>
  <w:style w:type="character" w:customStyle="1" w:styleId="WW8Num2z0">
    <w:name w:val="WW8Num2z0"/>
    <w:rsid w:val="0014495D"/>
    <w:rPr>
      <w:b/>
      <w:sz w:val="23"/>
    </w:rPr>
  </w:style>
  <w:style w:type="character" w:customStyle="1" w:styleId="WW8Num11z0">
    <w:name w:val="WW8Num11z0"/>
    <w:rsid w:val="0014495D"/>
    <w:rPr>
      <w:rFonts w:ascii="Times New Roman" w:hAnsi="Times New Roman" w:cs="Times New Roman"/>
      <w:b w:val="0"/>
      <w:i w:val="0"/>
      <w:strike w:val="0"/>
      <w:dstrike w:val="0"/>
      <w:sz w:val="28"/>
      <w:u w:val="none"/>
    </w:rPr>
  </w:style>
  <w:style w:type="character" w:customStyle="1" w:styleId="WW8Num15z0">
    <w:name w:val="WW8Num15z0"/>
    <w:rsid w:val="0014495D"/>
    <w:rPr>
      <w:b/>
      <w:sz w:val="23"/>
    </w:rPr>
  </w:style>
  <w:style w:type="character" w:customStyle="1" w:styleId="WW8Num20z0">
    <w:name w:val="WW8Num20z0"/>
    <w:rsid w:val="0014495D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14495D"/>
    <w:rPr>
      <w:rFonts w:ascii="Courier New" w:hAnsi="Courier New" w:cs="Courier New"/>
    </w:rPr>
  </w:style>
  <w:style w:type="character" w:customStyle="1" w:styleId="WW8Num20z2">
    <w:name w:val="WW8Num20z2"/>
    <w:rsid w:val="0014495D"/>
    <w:rPr>
      <w:rFonts w:ascii="Wingdings" w:hAnsi="Wingdings" w:cs="Wingdings"/>
    </w:rPr>
  </w:style>
  <w:style w:type="character" w:customStyle="1" w:styleId="WW8Num20z3">
    <w:name w:val="WW8Num20z3"/>
    <w:rsid w:val="0014495D"/>
    <w:rPr>
      <w:rFonts w:ascii="Symbol" w:hAnsi="Symbol" w:cs="Symbol"/>
    </w:rPr>
  </w:style>
  <w:style w:type="character" w:customStyle="1" w:styleId="WW8Num23z0">
    <w:name w:val="WW8Num23z0"/>
    <w:rsid w:val="0014495D"/>
    <w:rPr>
      <w:b/>
      <w:sz w:val="23"/>
    </w:rPr>
  </w:style>
  <w:style w:type="character" w:customStyle="1" w:styleId="WW8Num25z0">
    <w:name w:val="WW8Num25z0"/>
    <w:rsid w:val="0014495D"/>
    <w:rPr>
      <w:rFonts w:ascii="Times New Roman" w:hAnsi="Times New Roman" w:cs="Times New Roman"/>
      <w:b w:val="0"/>
      <w:i w:val="0"/>
      <w:strike w:val="0"/>
      <w:dstrike w:val="0"/>
      <w:sz w:val="28"/>
      <w:u w:val="none"/>
    </w:rPr>
  </w:style>
  <w:style w:type="character" w:customStyle="1" w:styleId="10">
    <w:name w:val="Основной шрифт абзаца1"/>
    <w:rsid w:val="0014495D"/>
  </w:style>
  <w:style w:type="character" w:styleId="a3">
    <w:name w:val="Hyperlink"/>
    <w:rsid w:val="0014495D"/>
    <w:rPr>
      <w:color w:val="0000FF"/>
      <w:u w:val="single"/>
    </w:rPr>
  </w:style>
  <w:style w:type="character" w:styleId="a4">
    <w:name w:val="page number"/>
    <w:rsid w:val="0014495D"/>
    <w:rPr>
      <w:sz w:val="20"/>
    </w:rPr>
  </w:style>
  <w:style w:type="character" w:customStyle="1" w:styleId="11">
    <w:name w:val="Знак сноски1"/>
    <w:rsid w:val="0014495D"/>
    <w:rPr>
      <w:vertAlign w:val="superscript"/>
    </w:rPr>
  </w:style>
  <w:style w:type="character" w:customStyle="1" w:styleId="a5">
    <w:name w:val="Символ сноски"/>
    <w:rsid w:val="0014495D"/>
    <w:rPr>
      <w:sz w:val="22"/>
      <w:vertAlign w:val="superscript"/>
    </w:rPr>
  </w:style>
  <w:style w:type="character" w:styleId="a6">
    <w:name w:val="FollowedHyperlink"/>
    <w:rsid w:val="0014495D"/>
    <w:rPr>
      <w:color w:val="800080"/>
      <w:u w:val="single"/>
    </w:rPr>
  </w:style>
  <w:style w:type="character" w:customStyle="1" w:styleId="a7">
    <w:name w:val="Подпись Знак"/>
    <w:rsid w:val="0014495D"/>
    <w:rPr>
      <w:sz w:val="28"/>
    </w:rPr>
  </w:style>
  <w:style w:type="character" w:customStyle="1" w:styleId="a8">
    <w:name w:val="Основной шрифт"/>
    <w:rsid w:val="0014495D"/>
  </w:style>
  <w:style w:type="character" w:customStyle="1" w:styleId="a9">
    <w:name w:val="Текст сноски Знак"/>
    <w:rsid w:val="0014495D"/>
    <w:rPr>
      <w:sz w:val="28"/>
    </w:rPr>
  </w:style>
  <w:style w:type="character" w:customStyle="1" w:styleId="aa">
    <w:name w:val="Название Знак"/>
    <w:rsid w:val="0014495D"/>
    <w:rPr>
      <w:sz w:val="24"/>
    </w:rPr>
  </w:style>
  <w:style w:type="character" w:customStyle="1" w:styleId="80">
    <w:name w:val="Заголовок 8 Знак"/>
    <w:rsid w:val="0014495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b">
    <w:name w:val="Верхний колонтитул Знак"/>
    <w:rsid w:val="0014495D"/>
    <w:rPr>
      <w:b/>
    </w:rPr>
  </w:style>
  <w:style w:type="character" w:customStyle="1" w:styleId="12">
    <w:name w:val="Знак сноски1"/>
    <w:rsid w:val="0014495D"/>
    <w:rPr>
      <w:vertAlign w:val="superscript"/>
    </w:rPr>
  </w:style>
  <w:style w:type="character" w:customStyle="1" w:styleId="ac">
    <w:name w:val="Символы концевой сноски"/>
    <w:rsid w:val="0014495D"/>
    <w:rPr>
      <w:vertAlign w:val="superscript"/>
    </w:rPr>
  </w:style>
  <w:style w:type="character" w:customStyle="1" w:styleId="WW-">
    <w:name w:val="WW-Символы концевой сноски"/>
    <w:rsid w:val="0014495D"/>
  </w:style>
  <w:style w:type="character" w:customStyle="1" w:styleId="ad">
    <w:name w:val="Текст выноски Знак"/>
    <w:rsid w:val="0014495D"/>
    <w:rPr>
      <w:rFonts w:ascii="Tahoma" w:hAnsi="Tahoma" w:cs="Tahoma"/>
      <w:sz w:val="16"/>
      <w:szCs w:val="16"/>
    </w:rPr>
  </w:style>
  <w:style w:type="character" w:styleId="ae">
    <w:name w:val="footnote reference"/>
    <w:rsid w:val="0014495D"/>
    <w:rPr>
      <w:vertAlign w:val="superscript"/>
    </w:rPr>
  </w:style>
  <w:style w:type="character" w:styleId="af">
    <w:name w:val="endnote reference"/>
    <w:rsid w:val="0014495D"/>
    <w:rPr>
      <w:vertAlign w:val="superscript"/>
    </w:rPr>
  </w:style>
  <w:style w:type="paragraph" w:customStyle="1" w:styleId="af0">
    <w:name w:val="Заголовок"/>
    <w:basedOn w:val="a"/>
    <w:next w:val="af1"/>
    <w:rsid w:val="0014495D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f1">
    <w:name w:val="Body Text"/>
    <w:basedOn w:val="a"/>
    <w:link w:val="af2"/>
    <w:rsid w:val="0014495D"/>
    <w:pPr>
      <w:widowControl w:val="0"/>
      <w:shd w:val="clear" w:color="auto" w:fill="FFFFFF"/>
      <w:overflowPunct w:val="0"/>
      <w:autoSpaceDE w:val="0"/>
      <w:jc w:val="center"/>
      <w:textAlignment w:val="baseline"/>
    </w:pPr>
    <w:rPr>
      <w:spacing w:val="5"/>
      <w:sz w:val="24"/>
    </w:rPr>
  </w:style>
  <w:style w:type="paragraph" w:styleId="af3">
    <w:name w:val="List"/>
    <w:basedOn w:val="af1"/>
    <w:rsid w:val="0014495D"/>
    <w:rPr>
      <w:rFonts w:cs="Mangal"/>
    </w:rPr>
  </w:style>
  <w:style w:type="paragraph" w:customStyle="1" w:styleId="21">
    <w:name w:val="Название2"/>
    <w:basedOn w:val="a"/>
    <w:rsid w:val="001449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14495D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1449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14495D"/>
    <w:pPr>
      <w:suppressLineNumbers/>
    </w:pPr>
    <w:rPr>
      <w:rFonts w:cs="Mangal"/>
    </w:rPr>
  </w:style>
  <w:style w:type="paragraph" w:customStyle="1" w:styleId="ConsNonformat">
    <w:name w:val="ConsNonformat"/>
    <w:rsid w:val="0014495D"/>
    <w:pPr>
      <w:widowControl w:val="0"/>
      <w:suppressAutoHyphens/>
    </w:pPr>
    <w:rPr>
      <w:rFonts w:ascii="Courier New" w:hAnsi="Courier New" w:cs="Courier New"/>
      <w:sz w:val="16"/>
      <w:lang w:eastAsia="ar-SA"/>
    </w:rPr>
  </w:style>
  <w:style w:type="paragraph" w:customStyle="1" w:styleId="210">
    <w:name w:val="Основной текст 21"/>
    <w:basedOn w:val="a"/>
    <w:rsid w:val="0014495D"/>
    <w:pPr>
      <w:widowControl w:val="0"/>
      <w:shd w:val="clear" w:color="auto" w:fill="FFFFFF"/>
      <w:overflowPunct w:val="0"/>
      <w:autoSpaceDE w:val="0"/>
      <w:ind w:firstLine="709"/>
      <w:jc w:val="center"/>
      <w:textAlignment w:val="baseline"/>
    </w:pPr>
    <w:rPr>
      <w:b/>
      <w:sz w:val="22"/>
    </w:rPr>
  </w:style>
  <w:style w:type="paragraph" w:customStyle="1" w:styleId="15">
    <w:name w:val="Название объекта1"/>
    <w:basedOn w:val="a"/>
    <w:next w:val="a"/>
    <w:rsid w:val="0014495D"/>
    <w:pPr>
      <w:widowControl w:val="0"/>
      <w:shd w:val="clear" w:color="auto" w:fill="FFFFFF"/>
      <w:overflowPunct w:val="0"/>
      <w:autoSpaceDE w:val="0"/>
      <w:jc w:val="center"/>
      <w:textAlignment w:val="baseline"/>
    </w:pPr>
    <w:rPr>
      <w:b/>
    </w:rPr>
  </w:style>
  <w:style w:type="paragraph" w:customStyle="1" w:styleId="31">
    <w:name w:val="Основной текст 31"/>
    <w:basedOn w:val="a"/>
    <w:rsid w:val="0014495D"/>
    <w:pPr>
      <w:spacing w:after="120"/>
    </w:pPr>
    <w:rPr>
      <w:sz w:val="16"/>
      <w:szCs w:val="16"/>
    </w:rPr>
  </w:style>
  <w:style w:type="paragraph" w:styleId="af4">
    <w:name w:val="Body Text Indent"/>
    <w:basedOn w:val="a"/>
    <w:rsid w:val="0014495D"/>
    <w:pPr>
      <w:spacing w:after="120"/>
      <w:ind w:left="283"/>
    </w:pPr>
  </w:style>
  <w:style w:type="paragraph" w:styleId="af5">
    <w:name w:val="Title"/>
    <w:basedOn w:val="a"/>
    <w:next w:val="af6"/>
    <w:qFormat/>
    <w:rsid w:val="0014495D"/>
    <w:pPr>
      <w:jc w:val="center"/>
    </w:pPr>
    <w:rPr>
      <w:sz w:val="24"/>
    </w:rPr>
  </w:style>
  <w:style w:type="paragraph" w:styleId="af6">
    <w:name w:val="Subtitle"/>
    <w:basedOn w:val="af0"/>
    <w:next w:val="af1"/>
    <w:qFormat/>
    <w:rsid w:val="0014495D"/>
    <w:pPr>
      <w:jc w:val="center"/>
    </w:pPr>
    <w:rPr>
      <w:i/>
      <w:iCs/>
    </w:rPr>
  </w:style>
  <w:style w:type="paragraph" w:customStyle="1" w:styleId="14-15">
    <w:name w:val="Текст 14-1.5"/>
    <w:basedOn w:val="a"/>
    <w:rsid w:val="0014495D"/>
    <w:pPr>
      <w:widowControl w:val="0"/>
      <w:spacing w:line="360" w:lineRule="auto"/>
      <w:ind w:firstLine="709"/>
      <w:jc w:val="both"/>
    </w:pPr>
  </w:style>
  <w:style w:type="paragraph" w:customStyle="1" w:styleId="211">
    <w:name w:val="Основной текст с отступом 21"/>
    <w:basedOn w:val="a"/>
    <w:rsid w:val="0014495D"/>
    <w:pPr>
      <w:spacing w:line="277" w:lineRule="exact"/>
      <w:ind w:right="101" w:firstLine="709"/>
      <w:jc w:val="both"/>
    </w:pPr>
    <w:rPr>
      <w:sz w:val="24"/>
      <w:szCs w:val="24"/>
    </w:rPr>
  </w:style>
  <w:style w:type="paragraph" w:customStyle="1" w:styleId="310">
    <w:name w:val="Основной текст с отступом 31"/>
    <w:basedOn w:val="a"/>
    <w:rsid w:val="0014495D"/>
    <w:pPr>
      <w:ind w:left="6" w:firstLine="261"/>
    </w:pPr>
    <w:rPr>
      <w:sz w:val="16"/>
      <w:szCs w:val="21"/>
    </w:rPr>
  </w:style>
  <w:style w:type="paragraph" w:customStyle="1" w:styleId="212">
    <w:name w:val="Основной текст 21"/>
    <w:basedOn w:val="a"/>
    <w:rsid w:val="0014495D"/>
    <w:pPr>
      <w:jc w:val="both"/>
    </w:pPr>
  </w:style>
  <w:style w:type="paragraph" w:customStyle="1" w:styleId="16">
    <w:name w:val="Цитата1"/>
    <w:basedOn w:val="a"/>
    <w:rsid w:val="0014495D"/>
    <w:pPr>
      <w:spacing w:before="522" w:line="328" w:lineRule="exact"/>
      <w:ind w:left="5672" w:right="446"/>
      <w:jc w:val="both"/>
    </w:pPr>
  </w:style>
  <w:style w:type="paragraph" w:customStyle="1" w:styleId="17">
    <w:name w:val="Обычный1"/>
    <w:rsid w:val="0014495D"/>
    <w:pPr>
      <w:widowControl w:val="0"/>
      <w:suppressAutoHyphens/>
      <w:spacing w:line="360" w:lineRule="auto"/>
      <w:ind w:firstLine="567"/>
      <w:jc w:val="both"/>
    </w:pPr>
    <w:rPr>
      <w:sz w:val="26"/>
      <w:lang w:eastAsia="ar-SA"/>
    </w:rPr>
  </w:style>
  <w:style w:type="paragraph" w:customStyle="1" w:styleId="ConsCell">
    <w:name w:val="ConsCell"/>
    <w:rsid w:val="0014495D"/>
    <w:pPr>
      <w:widowControl w:val="0"/>
      <w:suppressAutoHyphens/>
    </w:pPr>
    <w:rPr>
      <w:rFonts w:ascii="Consultant" w:hAnsi="Consultant" w:cs="Consultant"/>
      <w:lang w:eastAsia="ar-SA"/>
    </w:rPr>
  </w:style>
  <w:style w:type="paragraph" w:customStyle="1" w:styleId="ConsNormal">
    <w:name w:val="ConsNormal"/>
    <w:rsid w:val="0014495D"/>
    <w:pPr>
      <w:widowControl w:val="0"/>
      <w:suppressAutoHyphens/>
      <w:ind w:firstLine="720"/>
    </w:pPr>
    <w:rPr>
      <w:sz w:val="30"/>
      <w:lang w:eastAsia="ar-SA"/>
    </w:rPr>
  </w:style>
  <w:style w:type="paragraph" w:customStyle="1" w:styleId="23">
    <w:name w:val="Обычный2"/>
    <w:rsid w:val="0014495D"/>
    <w:pPr>
      <w:suppressAutoHyphens/>
    </w:pPr>
    <w:rPr>
      <w:sz w:val="24"/>
      <w:lang w:eastAsia="ar-SA"/>
    </w:rPr>
  </w:style>
  <w:style w:type="paragraph" w:styleId="af7">
    <w:name w:val="endnote text"/>
    <w:basedOn w:val="a"/>
    <w:rsid w:val="0014495D"/>
    <w:pPr>
      <w:widowControl w:val="0"/>
      <w:spacing w:after="120"/>
      <w:jc w:val="both"/>
    </w:pPr>
    <w:rPr>
      <w:sz w:val="24"/>
    </w:rPr>
  </w:style>
  <w:style w:type="paragraph" w:customStyle="1" w:styleId="af8">
    <w:name w:val="текст сноски"/>
    <w:basedOn w:val="a"/>
    <w:rsid w:val="0014495D"/>
    <w:pPr>
      <w:widowControl w:val="0"/>
    </w:pPr>
  </w:style>
  <w:style w:type="paragraph" w:customStyle="1" w:styleId="30">
    <w:name w:val="Название3"/>
    <w:basedOn w:val="23"/>
    <w:rsid w:val="0014495D"/>
    <w:pPr>
      <w:jc w:val="center"/>
    </w:pPr>
    <w:rPr>
      <w:b/>
    </w:rPr>
  </w:style>
  <w:style w:type="paragraph" w:styleId="af9">
    <w:name w:val="header"/>
    <w:basedOn w:val="a"/>
    <w:rsid w:val="0014495D"/>
    <w:pPr>
      <w:widowControl w:val="0"/>
      <w:tabs>
        <w:tab w:val="center" w:pos="4677"/>
        <w:tab w:val="right" w:pos="9355"/>
      </w:tabs>
      <w:autoSpaceDE w:val="0"/>
    </w:pPr>
    <w:rPr>
      <w:b/>
      <w:sz w:val="20"/>
    </w:rPr>
  </w:style>
  <w:style w:type="paragraph" w:customStyle="1" w:styleId="18">
    <w:name w:val="Текст1"/>
    <w:basedOn w:val="a"/>
    <w:rsid w:val="0014495D"/>
    <w:rPr>
      <w:rFonts w:ascii="Courier New" w:hAnsi="Courier New" w:cs="Courier New"/>
      <w:sz w:val="20"/>
    </w:rPr>
  </w:style>
  <w:style w:type="paragraph" w:customStyle="1" w:styleId="14-1">
    <w:name w:val="Текст 14-1"/>
    <w:basedOn w:val="a"/>
    <w:rsid w:val="0014495D"/>
    <w:pPr>
      <w:spacing w:line="360" w:lineRule="auto"/>
      <w:ind w:firstLine="709"/>
      <w:jc w:val="both"/>
    </w:pPr>
    <w:rPr>
      <w:sz w:val="24"/>
    </w:rPr>
  </w:style>
  <w:style w:type="paragraph" w:customStyle="1" w:styleId="110">
    <w:name w:val="Заголовок 11"/>
    <w:basedOn w:val="23"/>
    <w:next w:val="23"/>
    <w:rsid w:val="0014495D"/>
    <w:pPr>
      <w:keepNext/>
      <w:jc w:val="center"/>
    </w:pPr>
    <w:rPr>
      <w:b/>
      <w:sz w:val="28"/>
    </w:rPr>
  </w:style>
  <w:style w:type="paragraph" w:customStyle="1" w:styleId="19">
    <w:name w:val="Основной текст1"/>
    <w:basedOn w:val="23"/>
    <w:rsid w:val="0014495D"/>
    <w:pPr>
      <w:jc w:val="both"/>
    </w:pPr>
    <w:rPr>
      <w:b/>
    </w:rPr>
  </w:style>
  <w:style w:type="paragraph" w:customStyle="1" w:styleId="220">
    <w:name w:val="Основной текст с отступом 22"/>
    <w:basedOn w:val="23"/>
    <w:rsid w:val="0014495D"/>
    <w:pPr>
      <w:spacing w:line="360" w:lineRule="auto"/>
      <w:ind w:firstLine="720"/>
      <w:jc w:val="both"/>
    </w:pPr>
  </w:style>
  <w:style w:type="paragraph" w:customStyle="1" w:styleId="1a">
    <w:name w:val="Текст сноски1"/>
    <w:basedOn w:val="23"/>
    <w:rsid w:val="0014495D"/>
    <w:rPr>
      <w:sz w:val="20"/>
    </w:rPr>
  </w:style>
  <w:style w:type="paragraph" w:customStyle="1" w:styleId="14-150">
    <w:name w:val="Текст 14-15"/>
    <w:basedOn w:val="a"/>
    <w:rsid w:val="0014495D"/>
    <w:pPr>
      <w:widowControl w:val="0"/>
      <w:spacing w:line="360" w:lineRule="auto"/>
      <w:ind w:firstLine="709"/>
      <w:jc w:val="both"/>
    </w:pPr>
  </w:style>
  <w:style w:type="paragraph" w:customStyle="1" w:styleId="BodyText21">
    <w:name w:val="Body Text 21"/>
    <w:basedOn w:val="23"/>
    <w:rsid w:val="0014495D"/>
    <w:pPr>
      <w:jc w:val="both"/>
    </w:pPr>
    <w:rPr>
      <w:sz w:val="28"/>
    </w:rPr>
  </w:style>
  <w:style w:type="paragraph" w:styleId="afa">
    <w:name w:val="footnote text"/>
    <w:basedOn w:val="a"/>
    <w:rsid w:val="0014495D"/>
    <w:pPr>
      <w:widowControl w:val="0"/>
    </w:pPr>
  </w:style>
  <w:style w:type="paragraph" w:customStyle="1" w:styleId="1b">
    <w:name w:val="Верхний колонтитул1"/>
    <w:basedOn w:val="23"/>
    <w:rsid w:val="0014495D"/>
    <w:pPr>
      <w:tabs>
        <w:tab w:val="center" w:pos="4153"/>
        <w:tab w:val="right" w:pos="8306"/>
      </w:tabs>
    </w:pPr>
  </w:style>
  <w:style w:type="paragraph" w:customStyle="1" w:styleId="afb">
    <w:name w:val="Îáû÷íû"/>
    <w:rsid w:val="0014495D"/>
    <w:pPr>
      <w:suppressAutoHyphens/>
    </w:pPr>
    <w:rPr>
      <w:sz w:val="24"/>
      <w:lang w:eastAsia="ar-SA"/>
    </w:rPr>
  </w:style>
  <w:style w:type="paragraph" w:customStyle="1" w:styleId="afc">
    <w:name w:val="Содерж"/>
    <w:basedOn w:val="a"/>
    <w:rsid w:val="0014495D"/>
    <w:pPr>
      <w:widowControl w:val="0"/>
      <w:spacing w:after="120"/>
      <w:jc w:val="center"/>
    </w:pPr>
  </w:style>
  <w:style w:type="paragraph" w:styleId="afd">
    <w:name w:val="footer"/>
    <w:basedOn w:val="a"/>
    <w:rsid w:val="0014495D"/>
    <w:pPr>
      <w:widowControl w:val="0"/>
      <w:tabs>
        <w:tab w:val="center" w:pos="4153"/>
        <w:tab w:val="right" w:pos="8306"/>
      </w:tabs>
    </w:pPr>
  </w:style>
  <w:style w:type="paragraph" w:customStyle="1" w:styleId="e">
    <w:name w:val="Письм[e"/>
    <w:basedOn w:val="a"/>
    <w:rsid w:val="0014495D"/>
    <w:pPr>
      <w:widowControl w:val="0"/>
      <w:spacing w:before="3120"/>
      <w:ind w:left="4536"/>
      <w:jc w:val="center"/>
    </w:pPr>
  </w:style>
  <w:style w:type="paragraph" w:customStyle="1" w:styleId="afe">
    <w:name w:val="Письмо"/>
    <w:basedOn w:val="a"/>
    <w:rsid w:val="0014495D"/>
    <w:pPr>
      <w:spacing w:before="3000"/>
      <w:ind w:left="4253"/>
      <w:jc w:val="center"/>
    </w:pPr>
  </w:style>
  <w:style w:type="paragraph" w:customStyle="1" w:styleId="1c">
    <w:name w:val="Схема документа1"/>
    <w:basedOn w:val="a"/>
    <w:rsid w:val="0014495D"/>
    <w:pPr>
      <w:shd w:val="clear" w:color="auto" w:fill="000080"/>
    </w:pPr>
    <w:rPr>
      <w:rFonts w:ascii="Tahoma" w:hAnsi="Tahoma" w:cs="Tahoma"/>
    </w:rPr>
  </w:style>
  <w:style w:type="paragraph" w:customStyle="1" w:styleId="41">
    <w:name w:val="çàãîëîâîê 4"/>
    <w:basedOn w:val="a"/>
    <w:next w:val="a"/>
    <w:rsid w:val="0014495D"/>
    <w:pPr>
      <w:keepNext/>
      <w:jc w:val="both"/>
    </w:pPr>
  </w:style>
  <w:style w:type="paragraph" w:styleId="aff">
    <w:name w:val="Signature"/>
    <w:basedOn w:val="a"/>
    <w:rsid w:val="0014495D"/>
    <w:pPr>
      <w:jc w:val="both"/>
    </w:pPr>
  </w:style>
  <w:style w:type="paragraph" w:customStyle="1" w:styleId="ConsPlusNormal">
    <w:name w:val="ConsPlusNormal"/>
    <w:rsid w:val="0014495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24">
    <w:name w:val="заголовок 2"/>
    <w:basedOn w:val="a"/>
    <w:next w:val="a"/>
    <w:rsid w:val="0014495D"/>
    <w:pPr>
      <w:keepNext/>
      <w:autoSpaceDE w:val="0"/>
      <w:jc w:val="center"/>
    </w:pPr>
    <w:rPr>
      <w:b/>
      <w:bCs/>
      <w:szCs w:val="28"/>
    </w:rPr>
  </w:style>
  <w:style w:type="paragraph" w:customStyle="1" w:styleId="Iauiue2">
    <w:name w:val="Iau?iue2"/>
    <w:rsid w:val="0014495D"/>
    <w:pPr>
      <w:widowControl w:val="0"/>
      <w:suppressAutoHyphens/>
      <w:spacing w:line="360" w:lineRule="auto"/>
      <w:ind w:firstLine="567"/>
      <w:jc w:val="both"/>
    </w:pPr>
    <w:rPr>
      <w:rFonts w:ascii="Courier" w:hAnsi="Courier" w:cs="Courier"/>
      <w:sz w:val="26"/>
      <w:lang w:eastAsia="ar-SA"/>
    </w:rPr>
  </w:style>
  <w:style w:type="paragraph" w:customStyle="1" w:styleId="14-1514-1">
    <w:name w:val="Текст14-1.5.Текст 14-1"/>
    <w:basedOn w:val="a"/>
    <w:rsid w:val="0014495D"/>
    <w:pPr>
      <w:widowControl w:val="0"/>
      <w:autoSpaceDE w:val="0"/>
      <w:spacing w:line="360" w:lineRule="auto"/>
      <w:ind w:firstLine="709"/>
      <w:jc w:val="both"/>
    </w:pPr>
    <w:rPr>
      <w:szCs w:val="28"/>
    </w:rPr>
  </w:style>
  <w:style w:type="paragraph" w:styleId="aff0">
    <w:name w:val="List Paragraph"/>
    <w:basedOn w:val="a"/>
    <w:qFormat/>
    <w:rsid w:val="0014495D"/>
    <w:pPr>
      <w:ind w:left="708"/>
    </w:pPr>
  </w:style>
  <w:style w:type="paragraph" w:customStyle="1" w:styleId="aff1">
    <w:name w:val="Знак"/>
    <w:basedOn w:val="4"/>
    <w:rsid w:val="0014495D"/>
    <w:pPr>
      <w:tabs>
        <w:tab w:val="clear" w:pos="0"/>
      </w:tabs>
      <w:spacing w:before="240" w:after="60"/>
      <w:ind w:left="0" w:firstLine="0"/>
    </w:pPr>
    <w:rPr>
      <w:bCs/>
      <w:szCs w:val="26"/>
    </w:rPr>
  </w:style>
  <w:style w:type="paragraph" w:customStyle="1" w:styleId="42">
    <w:name w:val="заголовок 4"/>
    <w:basedOn w:val="a"/>
    <w:next w:val="a"/>
    <w:rsid w:val="0014495D"/>
    <w:pPr>
      <w:keepNext/>
      <w:widowControl w:val="0"/>
      <w:autoSpaceDE w:val="0"/>
      <w:jc w:val="right"/>
    </w:pPr>
    <w:rPr>
      <w:szCs w:val="28"/>
    </w:rPr>
  </w:style>
  <w:style w:type="paragraph" w:customStyle="1" w:styleId="1d">
    <w:name w:val="текст сноски1"/>
    <w:basedOn w:val="a"/>
    <w:rsid w:val="0014495D"/>
    <w:pPr>
      <w:keepLines/>
      <w:autoSpaceDE w:val="0"/>
      <w:spacing w:after="120"/>
      <w:jc w:val="both"/>
    </w:pPr>
    <w:rPr>
      <w:sz w:val="22"/>
      <w:szCs w:val="22"/>
    </w:rPr>
  </w:style>
  <w:style w:type="paragraph" w:customStyle="1" w:styleId="ConsPlusNonformat">
    <w:name w:val="ConsPlusNonformat"/>
    <w:rsid w:val="0014495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14495D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f2">
    <w:name w:val="Содержимое таблицы"/>
    <w:basedOn w:val="a"/>
    <w:rsid w:val="0014495D"/>
    <w:pPr>
      <w:suppressLineNumbers/>
    </w:pPr>
  </w:style>
  <w:style w:type="paragraph" w:customStyle="1" w:styleId="aff3">
    <w:name w:val="Заголовок таблицы"/>
    <w:basedOn w:val="aff2"/>
    <w:rsid w:val="0014495D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14495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rsid w:val="0014495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styleId="aff4">
    <w:name w:val="Balloon Text"/>
    <w:basedOn w:val="a"/>
    <w:rsid w:val="0014495D"/>
    <w:rPr>
      <w:rFonts w:ascii="Tahoma" w:hAnsi="Tahoma" w:cs="Tahoma"/>
      <w:sz w:val="16"/>
      <w:szCs w:val="16"/>
    </w:rPr>
  </w:style>
  <w:style w:type="table" w:styleId="aff5">
    <w:name w:val="Table Grid"/>
    <w:basedOn w:val="a1"/>
    <w:uiPriority w:val="59"/>
    <w:rsid w:val="00B34D8F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me">
    <w:name w:val="grame"/>
    <w:rsid w:val="003C7CCB"/>
  </w:style>
  <w:style w:type="paragraph" w:customStyle="1" w:styleId="14-151">
    <w:name w:val="14-15"/>
    <w:basedOn w:val="a"/>
    <w:rsid w:val="004B7E90"/>
    <w:pPr>
      <w:suppressAutoHyphens w:val="0"/>
      <w:spacing w:line="360" w:lineRule="auto"/>
      <w:ind w:firstLine="709"/>
      <w:jc w:val="both"/>
    </w:pPr>
    <w:rPr>
      <w:szCs w:val="24"/>
      <w:lang w:eastAsia="ru-RU"/>
    </w:rPr>
  </w:style>
  <w:style w:type="paragraph" w:styleId="25">
    <w:name w:val="Body Text Indent 2"/>
    <w:basedOn w:val="a"/>
    <w:link w:val="26"/>
    <w:uiPriority w:val="99"/>
    <w:unhideWhenUsed/>
    <w:rsid w:val="00A96A3F"/>
    <w:pPr>
      <w:suppressAutoHyphens w:val="0"/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6">
    <w:name w:val="Основной текст с отступом 2 Знак"/>
    <w:link w:val="25"/>
    <w:uiPriority w:val="99"/>
    <w:rsid w:val="00A96A3F"/>
    <w:rPr>
      <w:rFonts w:ascii="Calibri" w:eastAsia="Times New Roman" w:hAnsi="Calibri" w:cs="Times New Roman"/>
      <w:sz w:val="22"/>
      <w:szCs w:val="22"/>
    </w:rPr>
  </w:style>
  <w:style w:type="paragraph" w:styleId="aff6">
    <w:name w:val="Normal (Web)"/>
    <w:basedOn w:val="a"/>
    <w:unhideWhenUsed/>
    <w:rsid w:val="00C87DF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western">
    <w:name w:val="western"/>
    <w:basedOn w:val="a"/>
    <w:rsid w:val="00C87DF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f7">
    <w:name w:val="Документ ИКСО"/>
    <w:basedOn w:val="a"/>
    <w:rsid w:val="00584E21"/>
    <w:pPr>
      <w:suppressAutoHyphens w:val="0"/>
      <w:spacing w:before="120" w:line="360" w:lineRule="auto"/>
      <w:ind w:firstLine="709"/>
      <w:jc w:val="both"/>
    </w:pPr>
    <w:rPr>
      <w:rFonts w:ascii="Times New Roman CYR" w:hAnsi="Times New Roman CYR"/>
      <w:szCs w:val="28"/>
      <w:lang w:eastAsia="ru-RU"/>
    </w:rPr>
  </w:style>
  <w:style w:type="character" w:customStyle="1" w:styleId="aff8">
    <w:name w:val="Основной текст_"/>
    <w:link w:val="27"/>
    <w:rsid w:val="000614EB"/>
    <w:rPr>
      <w:sz w:val="23"/>
      <w:szCs w:val="23"/>
      <w:shd w:val="clear" w:color="auto" w:fill="FFFFFF"/>
    </w:rPr>
  </w:style>
  <w:style w:type="paragraph" w:customStyle="1" w:styleId="27">
    <w:name w:val="Основной текст2"/>
    <w:basedOn w:val="a"/>
    <w:link w:val="aff8"/>
    <w:rsid w:val="000614EB"/>
    <w:pPr>
      <w:shd w:val="clear" w:color="auto" w:fill="FFFFFF"/>
      <w:suppressAutoHyphens w:val="0"/>
      <w:spacing w:before="60" w:line="0" w:lineRule="atLeast"/>
      <w:ind w:hanging="300"/>
    </w:pPr>
    <w:rPr>
      <w:sz w:val="23"/>
      <w:szCs w:val="23"/>
      <w:lang w:eastAsia="ru-RU"/>
    </w:rPr>
  </w:style>
  <w:style w:type="paragraph" w:customStyle="1" w:styleId="aff9">
    <w:name w:val="Îñíîâíîé òåêñò"/>
    <w:basedOn w:val="a"/>
    <w:rsid w:val="004D6920"/>
    <w:pPr>
      <w:widowControl w:val="0"/>
      <w:autoSpaceDE w:val="0"/>
      <w:spacing w:after="120"/>
    </w:pPr>
    <w:rPr>
      <w:kern w:val="2"/>
      <w:sz w:val="24"/>
      <w:szCs w:val="24"/>
      <w:lang w:eastAsia="hi-IN" w:bidi="hi-IN"/>
    </w:rPr>
  </w:style>
  <w:style w:type="paragraph" w:customStyle="1" w:styleId="140">
    <w:name w:val="Загл.14"/>
    <w:basedOn w:val="a"/>
    <w:rsid w:val="00FA0BB2"/>
    <w:pPr>
      <w:suppressAutoHyphens w:val="0"/>
      <w:jc w:val="center"/>
    </w:pPr>
    <w:rPr>
      <w:rFonts w:ascii="Times New Roman CYR" w:hAnsi="Times New Roman CYR"/>
      <w:b/>
      <w:lang w:eastAsia="ru-RU"/>
    </w:rPr>
  </w:style>
  <w:style w:type="character" w:customStyle="1" w:styleId="3pt">
    <w:name w:val="Основной текст + Интервал 3 pt"/>
    <w:rsid w:val="005677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6"/>
      <w:szCs w:val="26"/>
      <w:shd w:val="clear" w:color="auto" w:fill="FFFFFF"/>
    </w:rPr>
  </w:style>
  <w:style w:type="character" w:customStyle="1" w:styleId="af2">
    <w:name w:val="Основной текст Знак"/>
    <w:basedOn w:val="a0"/>
    <w:link w:val="af1"/>
    <w:rsid w:val="0040064B"/>
    <w:rPr>
      <w:spacing w:val="5"/>
      <w:sz w:val="24"/>
      <w:shd w:val="clear" w:color="auto" w:fill="FFFFFF"/>
      <w:lang w:eastAsia="ar-SA"/>
    </w:rPr>
  </w:style>
  <w:style w:type="character" w:customStyle="1" w:styleId="40">
    <w:name w:val="Заголовок 4 Знак"/>
    <w:basedOn w:val="a0"/>
    <w:link w:val="4"/>
    <w:rsid w:val="00387432"/>
    <w:rPr>
      <w:b/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97078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1648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17058-586D-4C20-8AB0-01B419D87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</dc:creator>
  <cp:lastModifiedBy>HP</cp:lastModifiedBy>
  <cp:revision>20</cp:revision>
  <cp:lastPrinted>2019-07-01T11:30:00Z</cp:lastPrinted>
  <dcterms:created xsi:type="dcterms:W3CDTF">2016-07-13T08:24:00Z</dcterms:created>
  <dcterms:modified xsi:type="dcterms:W3CDTF">2019-07-03T07:11:00Z</dcterms:modified>
</cp:coreProperties>
</file>